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D6B" w:rsidRPr="00DD2150" w:rsidRDefault="00110D6B" w:rsidP="00DD2150">
      <w:pPr>
        <w:tabs>
          <w:tab w:val="left" w:pos="6750"/>
          <w:tab w:val="left" w:pos="7830"/>
        </w:tabs>
        <w:jc w:val="center"/>
      </w:pPr>
      <w:r w:rsidRPr="00DD2150">
        <w:t>IN THE UNITED STATES BANKRUPTCY COURT</w:t>
      </w:r>
    </w:p>
    <w:p w:rsidR="00110D6B" w:rsidRPr="00DD2150" w:rsidRDefault="00110D6B" w:rsidP="00DD2150">
      <w:pPr>
        <w:jc w:val="center"/>
      </w:pPr>
      <w:r w:rsidRPr="00DD2150">
        <w:t>FOR THE EASTERN DISTRICT OF OKLAHOMA</w:t>
      </w:r>
    </w:p>
    <w:p w:rsidR="00110D6B" w:rsidRPr="00DD2150" w:rsidRDefault="00110D6B"/>
    <w:p w:rsidR="00110D6B" w:rsidRPr="00DD2150" w:rsidRDefault="00110D6B">
      <w:r w:rsidRPr="00DD2150">
        <w:t>In Re:</w:t>
      </w:r>
    </w:p>
    <w:p w:rsidR="00110D6B" w:rsidRPr="00DD2150" w:rsidRDefault="00110D6B"/>
    <w:p w:rsidR="00110D6B" w:rsidRPr="00DD2150" w:rsidRDefault="00110D6B" w:rsidP="00DD2150">
      <w:pPr>
        <w:tabs>
          <w:tab w:val="left" w:pos="6660"/>
          <w:tab w:val="left" w:pos="8280"/>
        </w:tabs>
        <w:ind w:firstLine="5760"/>
      </w:pPr>
      <w:r w:rsidRPr="00DD2150">
        <w:t xml:space="preserve">Case No. </w:t>
      </w:r>
      <w:r w:rsidR="00DD2150">
        <w:rPr>
          <w:u w:val="single"/>
        </w:rPr>
        <w:tab/>
      </w:r>
      <w:r w:rsidRPr="00DD2150">
        <w:t>-TRC</w:t>
      </w:r>
    </w:p>
    <w:p w:rsidR="00110D6B" w:rsidRPr="00DD2150" w:rsidRDefault="00110D6B">
      <w:pPr>
        <w:ind w:firstLine="5760"/>
      </w:pPr>
      <w:r w:rsidRPr="00DD2150">
        <w:t>Chapter 13</w:t>
      </w:r>
    </w:p>
    <w:p w:rsidR="00110D6B" w:rsidRPr="00DD2150" w:rsidRDefault="00110D6B">
      <w:pPr>
        <w:ind w:firstLine="1440"/>
      </w:pPr>
      <w:r w:rsidRPr="00DD2150">
        <w:t>Debtor(s).</w:t>
      </w:r>
    </w:p>
    <w:p w:rsidR="00110D6B" w:rsidRPr="00DD2150" w:rsidRDefault="00110D6B"/>
    <w:p w:rsidR="00110D6B" w:rsidRPr="00DD2150" w:rsidRDefault="00110D6B"/>
    <w:p w:rsidR="00110D6B" w:rsidRPr="00DD2150" w:rsidRDefault="00110D6B" w:rsidP="00DD2150">
      <w:pPr>
        <w:jc w:val="center"/>
      </w:pPr>
      <w:r w:rsidRPr="00DD2150">
        <w:t>MOTION TO CONVERT FROM CHAPTER 13</w:t>
      </w:r>
    </w:p>
    <w:p w:rsidR="00110D6B" w:rsidRPr="00DD2150" w:rsidRDefault="00110D6B" w:rsidP="00DD2150">
      <w:pPr>
        <w:jc w:val="center"/>
      </w:pPr>
      <w:r w:rsidRPr="00DD2150">
        <w:t>TO CHAPTER [11 or 12] BY THE DEBTOR</w:t>
      </w:r>
    </w:p>
    <w:p w:rsidR="00110D6B" w:rsidRPr="00DD2150" w:rsidRDefault="00110D6B">
      <w:pPr>
        <w:ind w:firstLine="720"/>
      </w:pPr>
    </w:p>
    <w:p w:rsidR="00110D6B" w:rsidRPr="00DD2150" w:rsidRDefault="00110D6B">
      <w:pPr>
        <w:spacing w:line="480" w:lineRule="auto"/>
        <w:ind w:firstLine="720"/>
        <w:jc w:val="both"/>
      </w:pPr>
      <w:r w:rsidRPr="00DD2150">
        <w:t xml:space="preserve">Comes now the[ Debtor or Movant] moves this Court to convert the above-captioned bankruptcy matter from a Chapter 13 to [11 or 12] pursuant to the provisions of 11 U.S.C. </w:t>
      </w:r>
      <w:r w:rsidRPr="00DD2150">
        <w:sym w:font="WP TypographicSymbols" w:char="0027"/>
      </w:r>
      <w:r w:rsidRPr="00DD2150">
        <w:t>1307(d).  In support of this Motion, [Debtor or Movant] would state and allege as follows:</w:t>
      </w:r>
    </w:p>
    <w:p w:rsidR="00110D6B" w:rsidRPr="00DD2150" w:rsidRDefault="00110D6B">
      <w:pPr>
        <w:spacing w:line="480" w:lineRule="auto"/>
        <w:ind w:firstLine="720"/>
        <w:jc w:val="both"/>
      </w:pPr>
      <w:r w:rsidRPr="00DD2150">
        <w:t>(Reason for Conversion)</w:t>
      </w:r>
    </w:p>
    <w:p w:rsidR="00110D6B" w:rsidRPr="00DD2150" w:rsidRDefault="00110D6B">
      <w:pPr>
        <w:spacing w:line="480" w:lineRule="auto"/>
        <w:ind w:firstLine="720"/>
        <w:jc w:val="both"/>
      </w:pPr>
      <w:r w:rsidRPr="00DD2150">
        <w:t>WHEREFORE, [Debtor or Movant] prays for this Court to enter an order converting the above-captioned bankruptcy matter to a Chapter [11 or 12] of the United States Bankruptcy Code.</w:t>
      </w:r>
    </w:p>
    <w:p w:rsidR="00110D6B" w:rsidRPr="00DD2150" w:rsidRDefault="00110D6B">
      <w:pPr>
        <w:jc w:val="both"/>
      </w:pPr>
    </w:p>
    <w:p w:rsidR="00110D6B" w:rsidRPr="00DD2150" w:rsidRDefault="00110D6B" w:rsidP="00EC0857">
      <w:pPr>
        <w:tabs>
          <w:tab w:val="left" w:pos="-1440"/>
          <w:tab w:val="left" w:pos="720"/>
          <w:tab w:val="left" w:pos="2520"/>
          <w:tab w:val="left" w:pos="4770"/>
          <w:tab w:val="left" w:pos="5040"/>
          <w:tab w:val="left" w:pos="8640"/>
        </w:tabs>
        <w:jc w:val="both"/>
        <w:rPr>
          <w:u w:val="single"/>
        </w:rPr>
      </w:pPr>
      <w:r w:rsidRPr="00DD2150">
        <w:t xml:space="preserve">Dated: </w:t>
      </w:r>
      <w:r w:rsidR="00DD2150">
        <w:rPr>
          <w:u w:val="single"/>
        </w:rPr>
        <w:tab/>
      </w:r>
      <w:r w:rsidR="00DD2150">
        <w:tab/>
      </w:r>
      <w:r w:rsidR="00EC0857">
        <w:t>S/</w:t>
      </w:r>
      <w:r w:rsidR="00EC0857">
        <w:tab/>
      </w:r>
      <w:r w:rsidR="00DD2150">
        <w:rPr>
          <w:u w:val="single"/>
        </w:rPr>
        <w:tab/>
      </w:r>
    </w:p>
    <w:p w:rsidR="00110D6B" w:rsidRPr="00DD2150" w:rsidRDefault="00DD2150" w:rsidP="00DD2150">
      <w:pPr>
        <w:tabs>
          <w:tab w:val="left" w:pos="5040"/>
        </w:tabs>
        <w:jc w:val="both"/>
      </w:pPr>
      <w:r>
        <w:tab/>
      </w:r>
      <w:r w:rsidR="00110D6B" w:rsidRPr="00DD2150">
        <w:t>Attorney Signature</w:t>
      </w:r>
    </w:p>
    <w:p w:rsidR="00110D6B" w:rsidRPr="00DD2150" w:rsidRDefault="00DD2150" w:rsidP="00DD2150">
      <w:pPr>
        <w:tabs>
          <w:tab w:val="left" w:pos="5040"/>
          <w:tab w:val="left" w:pos="8640"/>
        </w:tabs>
        <w:jc w:val="both"/>
        <w:rPr>
          <w:u w:val="single"/>
        </w:rPr>
      </w:pPr>
      <w:r>
        <w:tab/>
      </w:r>
      <w:r>
        <w:rPr>
          <w:u w:val="single"/>
        </w:rPr>
        <w:tab/>
      </w:r>
    </w:p>
    <w:p w:rsidR="00110D6B" w:rsidRPr="00DD2150" w:rsidRDefault="00DD2150" w:rsidP="00DD2150">
      <w:pPr>
        <w:tabs>
          <w:tab w:val="left" w:pos="5040"/>
        </w:tabs>
        <w:jc w:val="both"/>
      </w:pPr>
      <w:r>
        <w:tab/>
      </w:r>
      <w:r w:rsidR="00110D6B" w:rsidRPr="00DD2150">
        <w:t>Address</w:t>
      </w:r>
    </w:p>
    <w:p w:rsidR="00110D6B" w:rsidRPr="00DD2150" w:rsidRDefault="00DD2150" w:rsidP="00DD2150">
      <w:pPr>
        <w:tabs>
          <w:tab w:val="left" w:pos="5040"/>
          <w:tab w:val="left" w:pos="8640"/>
        </w:tabs>
        <w:jc w:val="both"/>
        <w:rPr>
          <w:u w:val="single"/>
        </w:rPr>
      </w:pPr>
      <w:r>
        <w:tab/>
      </w:r>
      <w:r>
        <w:rPr>
          <w:u w:val="single"/>
        </w:rPr>
        <w:tab/>
      </w:r>
    </w:p>
    <w:p w:rsidR="00110D6B" w:rsidRPr="00DD2150" w:rsidRDefault="00DD2150" w:rsidP="00DD2150">
      <w:pPr>
        <w:tabs>
          <w:tab w:val="left" w:pos="5040"/>
        </w:tabs>
        <w:jc w:val="both"/>
      </w:pPr>
      <w:r>
        <w:tab/>
      </w:r>
      <w:r w:rsidR="00110D6B" w:rsidRPr="00DD2150">
        <w:t>City, State, Zip</w:t>
      </w:r>
    </w:p>
    <w:p w:rsidR="00110D6B" w:rsidRPr="00DD2150" w:rsidRDefault="00DD2150" w:rsidP="00DD2150">
      <w:pPr>
        <w:tabs>
          <w:tab w:val="left" w:pos="5040"/>
          <w:tab w:val="left" w:pos="8640"/>
        </w:tabs>
        <w:jc w:val="both"/>
        <w:rPr>
          <w:u w:val="single"/>
        </w:rPr>
      </w:pPr>
      <w:r>
        <w:tab/>
      </w:r>
      <w:r>
        <w:rPr>
          <w:u w:val="single"/>
        </w:rPr>
        <w:tab/>
      </w:r>
    </w:p>
    <w:p w:rsidR="00110D6B" w:rsidRPr="00DD2150" w:rsidRDefault="00DD2150" w:rsidP="00DD2150">
      <w:pPr>
        <w:tabs>
          <w:tab w:val="left" w:pos="5040"/>
        </w:tabs>
        <w:jc w:val="both"/>
      </w:pPr>
      <w:r>
        <w:tab/>
      </w:r>
      <w:r w:rsidR="00110D6B" w:rsidRPr="00DD2150">
        <w:t>Telephone and Facsimile</w:t>
      </w:r>
    </w:p>
    <w:p w:rsidR="00110D6B" w:rsidRPr="00DD2150" w:rsidRDefault="00DD2150" w:rsidP="00DD2150">
      <w:pPr>
        <w:tabs>
          <w:tab w:val="left" w:pos="5040"/>
          <w:tab w:val="left" w:pos="8640"/>
        </w:tabs>
        <w:jc w:val="both"/>
        <w:rPr>
          <w:u w:val="single"/>
        </w:rPr>
      </w:pPr>
      <w:r>
        <w:tab/>
      </w:r>
      <w:r>
        <w:rPr>
          <w:u w:val="single"/>
        </w:rPr>
        <w:tab/>
      </w:r>
    </w:p>
    <w:p w:rsidR="00110D6B" w:rsidRPr="00DD2150" w:rsidRDefault="00DD2150" w:rsidP="00DD2150">
      <w:pPr>
        <w:tabs>
          <w:tab w:val="left" w:pos="5040"/>
        </w:tabs>
        <w:jc w:val="both"/>
        <w:sectPr w:rsidR="00110D6B" w:rsidRPr="00DD2150">
          <w:headerReference w:type="default" r:id="rId7"/>
          <w:pgSz w:w="12240" w:h="15840"/>
          <w:pgMar w:top="1350" w:right="1440" w:bottom="1440" w:left="1440" w:header="1350" w:footer="1440" w:gutter="0"/>
          <w:cols w:space="720"/>
          <w:noEndnote/>
        </w:sectPr>
      </w:pPr>
      <w:r>
        <w:tab/>
      </w:r>
      <w:r w:rsidR="00110D6B" w:rsidRPr="00DD2150">
        <w:t>E-mail Address</w:t>
      </w:r>
    </w:p>
    <w:p w:rsidR="00110D6B" w:rsidRPr="00DD2150" w:rsidRDefault="00110D6B" w:rsidP="008E11BE">
      <w:pPr>
        <w:jc w:val="both"/>
        <w:rPr>
          <w:sz w:val="16"/>
          <w:szCs w:val="16"/>
        </w:rPr>
      </w:pPr>
      <w:r w:rsidRPr="00DD2150">
        <w:rPr>
          <w:sz w:val="16"/>
          <w:szCs w:val="16"/>
        </w:rPr>
        <w:lastRenderedPageBreak/>
        <w:t>OFFICIAL Form 20A</w:t>
      </w:r>
    </w:p>
    <w:p w:rsidR="00110D6B" w:rsidRDefault="00110D6B">
      <w:pPr>
        <w:jc w:val="both"/>
        <w:rPr>
          <w:sz w:val="16"/>
          <w:szCs w:val="16"/>
        </w:rPr>
      </w:pPr>
      <w:r w:rsidRPr="00DD2150">
        <w:rPr>
          <w:sz w:val="16"/>
          <w:szCs w:val="16"/>
        </w:rPr>
        <w:t>(06/03)</w:t>
      </w:r>
    </w:p>
    <w:p w:rsidR="00156442" w:rsidRPr="00DD2150" w:rsidRDefault="00156442">
      <w:pPr>
        <w:jc w:val="both"/>
        <w:rPr>
          <w:sz w:val="16"/>
          <w:szCs w:val="16"/>
        </w:rPr>
      </w:pPr>
    </w:p>
    <w:p w:rsidR="00110D6B" w:rsidRPr="00156442" w:rsidRDefault="00110D6B" w:rsidP="00DD2150">
      <w:pPr>
        <w:jc w:val="center"/>
        <w:rPr>
          <w:sz w:val="22"/>
          <w:szCs w:val="22"/>
        </w:rPr>
      </w:pPr>
      <w:r w:rsidRPr="00156442">
        <w:rPr>
          <w:sz w:val="22"/>
          <w:szCs w:val="22"/>
        </w:rPr>
        <w:t>IN THE UNITED STATES BANKRUPTCY COURT</w:t>
      </w:r>
    </w:p>
    <w:p w:rsidR="00110D6B" w:rsidRPr="00156442" w:rsidRDefault="00110D6B" w:rsidP="00DD2150">
      <w:pPr>
        <w:jc w:val="center"/>
        <w:rPr>
          <w:sz w:val="22"/>
          <w:szCs w:val="22"/>
        </w:rPr>
      </w:pPr>
      <w:r w:rsidRPr="00156442">
        <w:rPr>
          <w:sz w:val="22"/>
          <w:szCs w:val="22"/>
        </w:rPr>
        <w:t>EASTERN DISTRICT OF OKLAHOMA</w:t>
      </w:r>
    </w:p>
    <w:p w:rsidR="00156442" w:rsidRPr="00156442" w:rsidRDefault="00156442" w:rsidP="00DD2150">
      <w:pPr>
        <w:jc w:val="center"/>
        <w:rPr>
          <w:sz w:val="22"/>
          <w:szCs w:val="22"/>
        </w:rPr>
      </w:pPr>
    </w:p>
    <w:tbl>
      <w:tblPr>
        <w:tblStyle w:val="TableGrid"/>
        <w:tblpPr w:leftFromText="180" w:rightFromText="180" w:vertAnchor="text" w:horzAnchor="margin" w:tblpX="108" w:tblpY="1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2"/>
        <w:gridCol w:w="4320"/>
      </w:tblGrid>
      <w:tr w:rsidR="00DD2150" w:rsidRPr="00156442" w:rsidTr="00156442">
        <w:tc>
          <w:tcPr>
            <w:tcW w:w="4428" w:type="dxa"/>
          </w:tcPr>
          <w:p w:rsidR="00DD2150" w:rsidRPr="00156442" w:rsidRDefault="00DD2150" w:rsidP="00DD2150">
            <w:pPr>
              <w:tabs>
                <w:tab w:val="left" w:pos="-1440"/>
              </w:tabs>
              <w:ind w:left="4320" w:hanging="4320"/>
              <w:jc w:val="both"/>
              <w:rPr>
                <w:sz w:val="22"/>
                <w:szCs w:val="22"/>
              </w:rPr>
            </w:pPr>
            <w:r w:rsidRPr="00156442">
              <w:rPr>
                <w:sz w:val="22"/>
                <w:szCs w:val="22"/>
              </w:rPr>
              <w:t xml:space="preserve">In Re: </w:t>
            </w:r>
          </w:p>
          <w:p w:rsidR="00DD2150" w:rsidRPr="00156442" w:rsidRDefault="00DD2150" w:rsidP="00DD2150">
            <w:pPr>
              <w:tabs>
                <w:tab w:val="left" w:pos="-1440"/>
              </w:tabs>
              <w:jc w:val="both"/>
              <w:rPr>
                <w:sz w:val="22"/>
                <w:szCs w:val="22"/>
              </w:rPr>
            </w:pPr>
          </w:p>
        </w:tc>
        <w:tc>
          <w:tcPr>
            <w:tcW w:w="4320" w:type="dxa"/>
          </w:tcPr>
          <w:p w:rsidR="00DD2150" w:rsidRPr="00156442" w:rsidRDefault="00DD2150" w:rsidP="00DD2150">
            <w:pPr>
              <w:tabs>
                <w:tab w:val="left" w:pos="-1440"/>
              </w:tabs>
              <w:jc w:val="both"/>
              <w:rPr>
                <w:sz w:val="22"/>
                <w:szCs w:val="22"/>
              </w:rPr>
            </w:pPr>
          </w:p>
        </w:tc>
      </w:tr>
      <w:tr w:rsidR="00156442" w:rsidRPr="00156442" w:rsidTr="00156442">
        <w:trPr>
          <w:trHeight w:val="523"/>
        </w:trPr>
        <w:tc>
          <w:tcPr>
            <w:tcW w:w="4428" w:type="dxa"/>
            <w:vMerge w:val="restart"/>
          </w:tcPr>
          <w:p w:rsidR="00156442" w:rsidRPr="00156442" w:rsidRDefault="00156442" w:rsidP="00DD2150">
            <w:pPr>
              <w:tabs>
                <w:tab w:val="left" w:pos="-1440"/>
              </w:tabs>
              <w:jc w:val="both"/>
              <w:rPr>
                <w:i/>
                <w:iCs/>
                <w:sz w:val="22"/>
                <w:szCs w:val="22"/>
              </w:rPr>
            </w:pPr>
            <w:r w:rsidRPr="00156442">
              <w:rPr>
                <w:i/>
                <w:iCs/>
                <w:sz w:val="22"/>
                <w:szCs w:val="22"/>
              </w:rPr>
              <w:t>[Set forth here all names including married</w:t>
            </w:r>
          </w:p>
          <w:p w:rsidR="00156442" w:rsidRPr="00156442" w:rsidRDefault="00156442" w:rsidP="00DD2150">
            <w:pPr>
              <w:tabs>
                <w:tab w:val="left" w:pos="-1440"/>
              </w:tabs>
              <w:jc w:val="both"/>
              <w:rPr>
                <w:i/>
                <w:iCs/>
                <w:sz w:val="22"/>
                <w:szCs w:val="22"/>
              </w:rPr>
            </w:pPr>
            <w:r w:rsidRPr="00156442">
              <w:rPr>
                <w:i/>
                <w:iCs/>
                <w:sz w:val="22"/>
                <w:szCs w:val="22"/>
              </w:rPr>
              <w:t>maiden, and trade names used by debtor</w:t>
            </w:r>
          </w:p>
          <w:p w:rsidR="00156442" w:rsidRPr="00156442" w:rsidRDefault="00156442" w:rsidP="00156442">
            <w:pPr>
              <w:tabs>
                <w:tab w:val="left" w:pos="-1440"/>
                <w:tab w:val="left" w:pos="2895"/>
              </w:tabs>
              <w:jc w:val="both"/>
              <w:rPr>
                <w:sz w:val="22"/>
                <w:szCs w:val="22"/>
              </w:rPr>
            </w:pPr>
            <w:proofErr w:type="gramStart"/>
            <w:r w:rsidRPr="00156442">
              <w:rPr>
                <w:i/>
                <w:iCs/>
                <w:sz w:val="22"/>
                <w:szCs w:val="22"/>
              </w:rPr>
              <w:t>within</w:t>
            </w:r>
            <w:proofErr w:type="gramEnd"/>
            <w:r w:rsidRPr="00156442">
              <w:rPr>
                <w:i/>
                <w:iCs/>
                <w:sz w:val="22"/>
                <w:szCs w:val="22"/>
              </w:rPr>
              <w:t xml:space="preserve"> last 6 years.]</w:t>
            </w:r>
            <w:r w:rsidRPr="00156442">
              <w:rPr>
                <w:sz w:val="22"/>
                <w:szCs w:val="22"/>
              </w:rPr>
              <w:t xml:space="preserve"> </w:t>
            </w:r>
            <w:r w:rsidRPr="00156442">
              <w:rPr>
                <w:sz w:val="22"/>
                <w:szCs w:val="22"/>
              </w:rPr>
              <w:tab/>
              <w:t>Debtor(s).</w:t>
            </w:r>
          </w:p>
        </w:tc>
        <w:tc>
          <w:tcPr>
            <w:tcW w:w="4320" w:type="dxa"/>
          </w:tcPr>
          <w:p w:rsidR="00156442" w:rsidRPr="00156442" w:rsidRDefault="00156442" w:rsidP="00156442">
            <w:pPr>
              <w:tabs>
                <w:tab w:val="left" w:pos="-1440"/>
                <w:tab w:val="left" w:pos="5760"/>
              </w:tabs>
              <w:jc w:val="both"/>
              <w:rPr>
                <w:sz w:val="22"/>
                <w:szCs w:val="22"/>
              </w:rPr>
            </w:pPr>
            <w:r w:rsidRPr="00156442">
              <w:rPr>
                <w:sz w:val="22"/>
                <w:szCs w:val="22"/>
              </w:rPr>
              <w:t>Case No.        -TRC</w:t>
            </w:r>
          </w:p>
          <w:p w:rsidR="00156442" w:rsidRPr="00156442" w:rsidRDefault="00156442" w:rsidP="00DD2150">
            <w:pPr>
              <w:tabs>
                <w:tab w:val="left" w:pos="-1440"/>
              </w:tabs>
              <w:jc w:val="both"/>
              <w:rPr>
                <w:sz w:val="22"/>
                <w:szCs w:val="22"/>
              </w:rPr>
            </w:pPr>
            <w:r w:rsidRPr="00156442">
              <w:rPr>
                <w:sz w:val="22"/>
                <w:szCs w:val="22"/>
              </w:rPr>
              <w:t xml:space="preserve">Chapter </w:t>
            </w:r>
            <w:r w:rsidRPr="00156442">
              <w:rPr>
                <w:i/>
                <w:iCs/>
                <w:sz w:val="22"/>
                <w:szCs w:val="22"/>
              </w:rPr>
              <w:t>13</w:t>
            </w:r>
          </w:p>
        </w:tc>
      </w:tr>
      <w:tr w:rsidR="00DD2150" w:rsidRPr="00156442" w:rsidTr="00156442">
        <w:tc>
          <w:tcPr>
            <w:tcW w:w="4428" w:type="dxa"/>
            <w:vMerge/>
          </w:tcPr>
          <w:p w:rsidR="00DD2150" w:rsidRPr="00156442" w:rsidRDefault="00DD2150" w:rsidP="00DD2150">
            <w:pPr>
              <w:tabs>
                <w:tab w:val="left" w:pos="-1440"/>
              </w:tabs>
              <w:jc w:val="both"/>
              <w:rPr>
                <w:sz w:val="22"/>
                <w:szCs w:val="22"/>
              </w:rPr>
            </w:pPr>
          </w:p>
        </w:tc>
        <w:tc>
          <w:tcPr>
            <w:tcW w:w="4320" w:type="dxa"/>
          </w:tcPr>
          <w:p w:rsidR="00DD2150" w:rsidRPr="00156442" w:rsidRDefault="00DD2150" w:rsidP="00DD2150">
            <w:pPr>
              <w:tabs>
                <w:tab w:val="left" w:pos="-1440"/>
              </w:tabs>
              <w:jc w:val="both"/>
              <w:rPr>
                <w:sz w:val="22"/>
                <w:szCs w:val="22"/>
              </w:rPr>
            </w:pPr>
          </w:p>
        </w:tc>
      </w:tr>
    </w:tbl>
    <w:p w:rsidR="00110D6B" w:rsidRPr="00156442" w:rsidRDefault="00110D6B">
      <w:pPr>
        <w:jc w:val="both"/>
        <w:rPr>
          <w:sz w:val="22"/>
          <w:szCs w:val="22"/>
        </w:rPr>
      </w:pPr>
    </w:p>
    <w:p w:rsidR="00110D6B" w:rsidRPr="00156442" w:rsidRDefault="00110D6B" w:rsidP="00DD2150">
      <w:pPr>
        <w:jc w:val="center"/>
        <w:rPr>
          <w:b/>
          <w:bCs/>
          <w:sz w:val="22"/>
          <w:szCs w:val="22"/>
        </w:rPr>
      </w:pPr>
      <w:r w:rsidRPr="00156442">
        <w:rPr>
          <w:b/>
          <w:bCs/>
          <w:sz w:val="22"/>
          <w:szCs w:val="22"/>
        </w:rPr>
        <w:t>NOTICE OF MOTION</w:t>
      </w:r>
    </w:p>
    <w:p w:rsidR="00110D6B" w:rsidRPr="00156442" w:rsidRDefault="00110D6B" w:rsidP="00DD2150">
      <w:pPr>
        <w:jc w:val="center"/>
        <w:rPr>
          <w:b/>
          <w:bCs/>
          <w:sz w:val="22"/>
          <w:szCs w:val="22"/>
        </w:rPr>
      </w:pPr>
      <w:r w:rsidRPr="00156442">
        <w:rPr>
          <w:b/>
          <w:bCs/>
          <w:sz w:val="22"/>
          <w:szCs w:val="22"/>
        </w:rPr>
        <w:t>NOTICE OF DEADLINE TO FILE OBJECTION TO MOTION AND</w:t>
      </w:r>
    </w:p>
    <w:p w:rsidR="00110D6B" w:rsidRPr="00156442" w:rsidRDefault="00110D6B" w:rsidP="00DD2150">
      <w:pPr>
        <w:jc w:val="center"/>
        <w:rPr>
          <w:b/>
          <w:bCs/>
          <w:sz w:val="22"/>
          <w:szCs w:val="22"/>
        </w:rPr>
      </w:pPr>
      <w:r w:rsidRPr="00156442">
        <w:rPr>
          <w:b/>
          <w:bCs/>
          <w:sz w:val="22"/>
          <w:szCs w:val="22"/>
        </w:rPr>
        <w:t>NOTICE OF HEARING IF OBJECTION IS FILED</w:t>
      </w:r>
    </w:p>
    <w:p w:rsidR="00110D6B" w:rsidRPr="00156442" w:rsidRDefault="00110D6B">
      <w:pPr>
        <w:jc w:val="both"/>
        <w:rPr>
          <w:b/>
          <w:bCs/>
          <w:sz w:val="22"/>
          <w:szCs w:val="22"/>
        </w:rPr>
      </w:pPr>
    </w:p>
    <w:p w:rsidR="00110D6B" w:rsidRPr="00156442" w:rsidRDefault="00110D6B">
      <w:pPr>
        <w:ind w:left="720"/>
        <w:jc w:val="both"/>
        <w:rPr>
          <w:sz w:val="22"/>
          <w:szCs w:val="22"/>
        </w:rPr>
      </w:pPr>
      <w:r w:rsidRPr="00156442">
        <w:rPr>
          <w:sz w:val="22"/>
          <w:szCs w:val="22"/>
          <w:u w:val="single"/>
        </w:rPr>
        <w:t xml:space="preserve">        [Debtor or Movant]                </w:t>
      </w:r>
      <w:r w:rsidRPr="00156442">
        <w:rPr>
          <w:sz w:val="22"/>
          <w:szCs w:val="22"/>
        </w:rPr>
        <w:t>has filed the following motion with the court:</w:t>
      </w:r>
    </w:p>
    <w:p w:rsidR="00110D6B" w:rsidRPr="00156442" w:rsidRDefault="00110D6B">
      <w:pPr>
        <w:jc w:val="both"/>
        <w:rPr>
          <w:sz w:val="22"/>
          <w:szCs w:val="22"/>
        </w:rPr>
      </w:pPr>
    </w:p>
    <w:p w:rsidR="00110D6B" w:rsidRPr="00156442" w:rsidRDefault="00110D6B" w:rsidP="00156442">
      <w:pPr>
        <w:jc w:val="center"/>
        <w:rPr>
          <w:sz w:val="22"/>
          <w:szCs w:val="22"/>
        </w:rPr>
      </w:pPr>
      <w:r w:rsidRPr="00156442">
        <w:rPr>
          <w:sz w:val="22"/>
          <w:szCs w:val="22"/>
        </w:rPr>
        <w:t>Motion to Convert from Chapter 13 to Chapter [11 or 12]</w:t>
      </w:r>
    </w:p>
    <w:p w:rsidR="00110D6B" w:rsidRPr="00156442" w:rsidRDefault="00110D6B">
      <w:pPr>
        <w:jc w:val="both"/>
        <w:rPr>
          <w:sz w:val="22"/>
          <w:szCs w:val="22"/>
        </w:rPr>
      </w:pPr>
    </w:p>
    <w:p w:rsidR="00110D6B" w:rsidRPr="00156442" w:rsidRDefault="00110D6B">
      <w:pPr>
        <w:ind w:firstLine="720"/>
        <w:jc w:val="both"/>
        <w:rPr>
          <w:sz w:val="22"/>
          <w:szCs w:val="22"/>
        </w:rPr>
      </w:pPr>
      <w:r w:rsidRPr="00156442">
        <w:rPr>
          <w:b/>
          <w:bCs/>
          <w:sz w:val="22"/>
          <w:szCs w:val="22"/>
        </w:rPr>
        <w:t>YOUR RIGHTS MAY BE AFFECTED</w:t>
      </w:r>
      <w:r w:rsidRPr="00156442">
        <w:rPr>
          <w:sz w:val="22"/>
          <w:szCs w:val="22"/>
        </w:rPr>
        <w:t>. You should read these papers carefully and discuss them with your attorney, if you have one in this bankruptcy case. (If you do not have an attorney, you may wish to consult one.)</w:t>
      </w:r>
    </w:p>
    <w:p w:rsidR="00110D6B" w:rsidRPr="00156442" w:rsidRDefault="00110D6B">
      <w:pPr>
        <w:jc w:val="both"/>
        <w:rPr>
          <w:sz w:val="22"/>
          <w:szCs w:val="22"/>
        </w:rPr>
      </w:pPr>
    </w:p>
    <w:p w:rsidR="00110D6B" w:rsidRPr="00156442" w:rsidRDefault="00110D6B" w:rsidP="00156442">
      <w:pPr>
        <w:ind w:firstLine="720"/>
        <w:jc w:val="both"/>
        <w:rPr>
          <w:sz w:val="22"/>
          <w:szCs w:val="22"/>
        </w:rPr>
      </w:pPr>
      <w:r w:rsidRPr="00156442">
        <w:rPr>
          <w:sz w:val="22"/>
          <w:szCs w:val="22"/>
        </w:rPr>
        <w:t>If you do not want the court to grant the relief sought in the above-referenced motion, or if you</w:t>
      </w:r>
      <w:r w:rsidR="00156442" w:rsidRPr="00156442">
        <w:rPr>
          <w:sz w:val="22"/>
          <w:szCs w:val="22"/>
        </w:rPr>
        <w:t xml:space="preserve"> </w:t>
      </w:r>
      <w:r w:rsidRPr="00156442">
        <w:rPr>
          <w:sz w:val="22"/>
          <w:szCs w:val="22"/>
        </w:rPr>
        <w:t>want the court to consider your views on the motion and your objection, then on or before</w:t>
      </w:r>
    </w:p>
    <w:p w:rsidR="00110D6B" w:rsidRPr="00156442" w:rsidRDefault="00110D6B">
      <w:pPr>
        <w:jc w:val="both"/>
        <w:rPr>
          <w:sz w:val="22"/>
          <w:szCs w:val="22"/>
        </w:rPr>
      </w:pPr>
    </w:p>
    <w:p w:rsidR="00110D6B" w:rsidRPr="002F51AA" w:rsidRDefault="00110D6B" w:rsidP="002F51AA">
      <w:pPr>
        <w:jc w:val="center"/>
        <w:rPr>
          <w:sz w:val="20"/>
          <w:szCs w:val="20"/>
        </w:rPr>
      </w:pPr>
      <w:r w:rsidRPr="002F51AA">
        <w:rPr>
          <w:sz w:val="20"/>
          <w:szCs w:val="20"/>
          <w:u w:val="single"/>
        </w:rPr>
        <w:t>(Objection Deadline)</w:t>
      </w:r>
    </w:p>
    <w:p w:rsidR="00110D6B" w:rsidRPr="00156442" w:rsidRDefault="00110D6B">
      <w:pPr>
        <w:jc w:val="both"/>
        <w:rPr>
          <w:sz w:val="22"/>
          <w:szCs w:val="22"/>
        </w:rPr>
      </w:pPr>
      <w:proofErr w:type="gramStart"/>
      <w:r w:rsidRPr="00156442">
        <w:rPr>
          <w:sz w:val="22"/>
          <w:szCs w:val="22"/>
        </w:rPr>
        <w:t>you</w:t>
      </w:r>
      <w:proofErr w:type="gramEnd"/>
      <w:r w:rsidRPr="00156442">
        <w:rPr>
          <w:sz w:val="22"/>
          <w:szCs w:val="22"/>
        </w:rPr>
        <w:t xml:space="preserve"> or your attorney must:</w:t>
      </w:r>
    </w:p>
    <w:p w:rsidR="00110D6B" w:rsidRPr="00156442" w:rsidRDefault="00110D6B">
      <w:pPr>
        <w:jc w:val="both"/>
        <w:rPr>
          <w:sz w:val="22"/>
          <w:szCs w:val="22"/>
        </w:rPr>
      </w:pPr>
    </w:p>
    <w:p w:rsidR="00110D6B" w:rsidRPr="00156442" w:rsidRDefault="00110D6B">
      <w:pPr>
        <w:jc w:val="both"/>
        <w:rPr>
          <w:sz w:val="22"/>
          <w:szCs w:val="22"/>
        </w:rPr>
      </w:pPr>
      <w:r w:rsidRPr="00156442">
        <w:rPr>
          <w:sz w:val="22"/>
          <w:szCs w:val="22"/>
        </w:rPr>
        <w:t>File with the court a written objection explaining your position at:</w:t>
      </w:r>
    </w:p>
    <w:p w:rsidR="00110D6B" w:rsidRPr="00156442" w:rsidRDefault="00110D6B">
      <w:pPr>
        <w:jc w:val="both"/>
        <w:rPr>
          <w:sz w:val="22"/>
          <w:szCs w:val="22"/>
        </w:rPr>
      </w:pPr>
    </w:p>
    <w:p w:rsidR="00110D6B" w:rsidRPr="002F51AA" w:rsidRDefault="00110D6B" w:rsidP="00156442">
      <w:pPr>
        <w:jc w:val="center"/>
        <w:rPr>
          <w:b/>
          <w:bCs/>
          <w:sz w:val="20"/>
          <w:szCs w:val="20"/>
        </w:rPr>
      </w:pPr>
      <w:r w:rsidRPr="002F51AA">
        <w:rPr>
          <w:b/>
          <w:bCs/>
          <w:sz w:val="20"/>
          <w:szCs w:val="20"/>
        </w:rPr>
        <w:t>United States Bankruptcy Court</w:t>
      </w:r>
    </w:p>
    <w:p w:rsidR="00110D6B" w:rsidRPr="002F51AA" w:rsidRDefault="00110D6B" w:rsidP="00156442">
      <w:pPr>
        <w:jc w:val="center"/>
        <w:rPr>
          <w:b/>
          <w:bCs/>
          <w:sz w:val="20"/>
          <w:szCs w:val="20"/>
        </w:rPr>
      </w:pPr>
      <w:r w:rsidRPr="002F51AA">
        <w:rPr>
          <w:b/>
          <w:bCs/>
          <w:sz w:val="20"/>
          <w:szCs w:val="20"/>
        </w:rPr>
        <w:t>POB 1347</w:t>
      </w:r>
    </w:p>
    <w:p w:rsidR="00110D6B" w:rsidRPr="002F51AA" w:rsidRDefault="00110D6B" w:rsidP="00156442">
      <w:pPr>
        <w:jc w:val="center"/>
        <w:rPr>
          <w:b/>
          <w:bCs/>
          <w:sz w:val="20"/>
          <w:szCs w:val="20"/>
        </w:rPr>
      </w:pPr>
      <w:r w:rsidRPr="002F51AA">
        <w:rPr>
          <w:b/>
          <w:bCs/>
          <w:sz w:val="20"/>
          <w:szCs w:val="20"/>
        </w:rPr>
        <w:t>Okmulgee, OK 74447</w:t>
      </w:r>
    </w:p>
    <w:p w:rsidR="00110D6B" w:rsidRPr="00156442" w:rsidRDefault="00110D6B">
      <w:pPr>
        <w:jc w:val="both"/>
        <w:rPr>
          <w:b/>
          <w:bCs/>
          <w:sz w:val="22"/>
          <w:szCs w:val="22"/>
        </w:rPr>
      </w:pPr>
    </w:p>
    <w:p w:rsidR="00110D6B" w:rsidRPr="00156442" w:rsidRDefault="00110D6B">
      <w:pPr>
        <w:ind w:firstLine="720"/>
        <w:jc w:val="both"/>
        <w:rPr>
          <w:sz w:val="22"/>
          <w:szCs w:val="22"/>
        </w:rPr>
      </w:pPr>
      <w:r w:rsidRPr="00156442">
        <w:rPr>
          <w:sz w:val="22"/>
          <w:szCs w:val="22"/>
        </w:rPr>
        <w:t>You must also mail a copy to: The name and address listed at the bottom of this Notice unless they are served by electronic notice; and</w:t>
      </w:r>
    </w:p>
    <w:p w:rsidR="00110D6B" w:rsidRPr="00156442" w:rsidRDefault="00110D6B">
      <w:pPr>
        <w:jc w:val="both"/>
        <w:rPr>
          <w:sz w:val="22"/>
          <w:szCs w:val="22"/>
        </w:rPr>
      </w:pPr>
    </w:p>
    <w:p w:rsidR="00110D6B" w:rsidRPr="00156442" w:rsidRDefault="00110D6B" w:rsidP="002F51AA">
      <w:pPr>
        <w:ind w:firstLine="720"/>
        <w:jc w:val="both"/>
        <w:rPr>
          <w:sz w:val="22"/>
          <w:szCs w:val="22"/>
        </w:rPr>
      </w:pPr>
      <w:proofErr w:type="gramStart"/>
      <w:r w:rsidRPr="00156442">
        <w:rPr>
          <w:sz w:val="22"/>
          <w:szCs w:val="22"/>
        </w:rPr>
        <w:t>attend</w:t>
      </w:r>
      <w:proofErr w:type="gramEnd"/>
      <w:r w:rsidRPr="00156442">
        <w:rPr>
          <w:sz w:val="22"/>
          <w:szCs w:val="22"/>
        </w:rPr>
        <w:t xml:space="preserve"> the hearing scheduled to be held on </w:t>
      </w:r>
      <w:r w:rsidRPr="00156442">
        <w:rPr>
          <w:sz w:val="22"/>
          <w:szCs w:val="22"/>
          <w:u w:val="single"/>
        </w:rPr>
        <w:t xml:space="preserve">       (Date          </w:t>
      </w:r>
      <w:r w:rsidRPr="00156442">
        <w:rPr>
          <w:sz w:val="22"/>
          <w:szCs w:val="22"/>
        </w:rPr>
        <w:t xml:space="preserve"> at </w:t>
      </w:r>
      <w:r w:rsidRPr="00156442">
        <w:rPr>
          <w:sz w:val="22"/>
          <w:szCs w:val="22"/>
          <w:u w:val="single"/>
        </w:rPr>
        <w:t>    (Time)   </w:t>
      </w:r>
      <w:r w:rsidR="007871CA" w:rsidRPr="00A04FDC">
        <w:rPr>
          <w:rFonts w:eastAsia="PMingLiU"/>
          <w:b/>
          <w:sz w:val="22"/>
          <w:szCs w:val="22"/>
        </w:rPr>
        <w:t>[a.m.] [p.m.]</w:t>
      </w:r>
      <w:r w:rsidR="007871CA">
        <w:rPr>
          <w:rFonts w:eastAsia="PMingLiU"/>
          <w:sz w:val="22"/>
          <w:szCs w:val="22"/>
        </w:rPr>
        <w:t xml:space="preserve"> </w:t>
      </w:r>
      <w:r w:rsidRPr="00156442">
        <w:rPr>
          <w:sz w:val="22"/>
          <w:szCs w:val="22"/>
        </w:rPr>
        <w:t xml:space="preserve"> in the </w:t>
      </w:r>
      <w:r w:rsidR="00156442">
        <w:rPr>
          <w:sz w:val="22"/>
          <w:szCs w:val="22"/>
          <w:u w:val="single"/>
        </w:rPr>
        <w:t xml:space="preserve"> </w:t>
      </w:r>
      <w:r w:rsidRPr="00156442">
        <w:rPr>
          <w:sz w:val="22"/>
          <w:szCs w:val="22"/>
          <w:u w:val="single"/>
        </w:rPr>
        <w:t xml:space="preserve"> (Location) </w:t>
      </w:r>
      <w:r w:rsidR="002F51AA">
        <w:rPr>
          <w:sz w:val="22"/>
          <w:szCs w:val="22"/>
        </w:rPr>
        <w:t xml:space="preserve"> if you file an Objection.</w:t>
      </w:r>
    </w:p>
    <w:p w:rsidR="00110D6B" w:rsidRPr="00156442" w:rsidRDefault="00110D6B">
      <w:pPr>
        <w:jc w:val="both"/>
        <w:rPr>
          <w:sz w:val="22"/>
          <w:szCs w:val="22"/>
        </w:rPr>
      </w:pPr>
    </w:p>
    <w:p w:rsidR="00110D6B" w:rsidRPr="002F51AA" w:rsidRDefault="00110D6B">
      <w:pPr>
        <w:jc w:val="both"/>
        <w:rPr>
          <w:b/>
          <w:bCs/>
          <w:sz w:val="20"/>
          <w:szCs w:val="20"/>
        </w:rPr>
      </w:pPr>
      <w:r w:rsidRPr="002F51AA">
        <w:rPr>
          <w:b/>
          <w:bCs/>
          <w:sz w:val="20"/>
          <w:szCs w:val="20"/>
        </w:rPr>
        <w:t>IF YOU OR YOUR ATTORNEY DO NOT TAKE THESE STEPS, THE COURT WILL DECIDE THAT YOU DO NOT OPPOSE THE RELIEF SOUGHT IN THE MOTION and:</w:t>
      </w:r>
    </w:p>
    <w:p w:rsidR="00110D6B" w:rsidRPr="002F51AA" w:rsidRDefault="00110D6B">
      <w:pPr>
        <w:jc w:val="both"/>
        <w:rPr>
          <w:b/>
          <w:bCs/>
          <w:sz w:val="20"/>
          <w:szCs w:val="20"/>
        </w:rPr>
      </w:pPr>
    </w:p>
    <w:p w:rsidR="00110D6B" w:rsidRPr="002F51AA" w:rsidRDefault="00110D6B">
      <w:pPr>
        <w:jc w:val="both"/>
        <w:rPr>
          <w:b/>
          <w:bCs/>
          <w:sz w:val="20"/>
          <w:szCs w:val="20"/>
        </w:rPr>
      </w:pPr>
      <w:r w:rsidRPr="002F51AA">
        <w:rPr>
          <w:b/>
          <w:bCs/>
          <w:sz w:val="20"/>
          <w:szCs w:val="20"/>
        </w:rPr>
        <w:t>1. WILL ENTER AN ORDER GRANTING THE RELIEF SOUGHT IN THE MOTION</w:t>
      </w:r>
    </w:p>
    <w:p w:rsidR="00110D6B" w:rsidRPr="002F51AA" w:rsidRDefault="00110D6B">
      <w:pPr>
        <w:jc w:val="both"/>
        <w:rPr>
          <w:b/>
          <w:bCs/>
          <w:sz w:val="20"/>
          <w:szCs w:val="20"/>
        </w:rPr>
      </w:pPr>
      <w:r w:rsidRPr="002F51AA">
        <w:rPr>
          <w:b/>
          <w:bCs/>
          <w:sz w:val="20"/>
          <w:szCs w:val="20"/>
        </w:rPr>
        <w:t>2. WILL STRIKE THE ABOVE-SCHEDULED HEARING WITHOUT FURTHER NOTICE</w:t>
      </w:r>
    </w:p>
    <w:p w:rsidR="00110D6B" w:rsidRPr="00156442" w:rsidRDefault="00110D6B">
      <w:pPr>
        <w:jc w:val="both"/>
        <w:rPr>
          <w:sz w:val="22"/>
          <w:szCs w:val="22"/>
          <w:u w:val="single"/>
        </w:rPr>
      </w:pPr>
    </w:p>
    <w:p w:rsidR="002F51AA" w:rsidRPr="002F51AA" w:rsidRDefault="002F51AA" w:rsidP="00EC0857">
      <w:pPr>
        <w:tabs>
          <w:tab w:val="left" w:pos="-1440"/>
          <w:tab w:val="left" w:pos="2520"/>
          <w:tab w:val="left" w:pos="4860"/>
          <w:tab w:val="left" w:pos="5040"/>
          <w:tab w:val="left" w:pos="8640"/>
        </w:tabs>
        <w:jc w:val="both"/>
        <w:rPr>
          <w:sz w:val="20"/>
          <w:szCs w:val="20"/>
          <w:u w:val="single"/>
        </w:rPr>
      </w:pPr>
      <w:r w:rsidRPr="002F51AA">
        <w:rPr>
          <w:sz w:val="20"/>
          <w:szCs w:val="20"/>
        </w:rPr>
        <w:t xml:space="preserve">Dated: </w:t>
      </w:r>
      <w:r w:rsidRPr="002F51AA">
        <w:rPr>
          <w:sz w:val="20"/>
          <w:szCs w:val="20"/>
          <w:u w:val="single"/>
        </w:rPr>
        <w:tab/>
      </w:r>
      <w:r w:rsidRPr="002F51AA">
        <w:rPr>
          <w:sz w:val="20"/>
          <w:szCs w:val="20"/>
        </w:rPr>
        <w:tab/>
      </w:r>
      <w:r w:rsidR="00EC0857">
        <w:rPr>
          <w:sz w:val="20"/>
          <w:szCs w:val="20"/>
        </w:rPr>
        <w:t>S/</w:t>
      </w:r>
      <w:r w:rsidR="00EC0857">
        <w:rPr>
          <w:sz w:val="20"/>
          <w:szCs w:val="20"/>
        </w:rPr>
        <w:tab/>
      </w:r>
      <w:r w:rsidRPr="002F51AA">
        <w:rPr>
          <w:sz w:val="20"/>
          <w:szCs w:val="20"/>
          <w:u w:val="single"/>
        </w:rPr>
        <w:tab/>
      </w:r>
    </w:p>
    <w:p w:rsidR="002F51AA" w:rsidRPr="002F51AA" w:rsidRDefault="002F51AA" w:rsidP="002F51AA">
      <w:pPr>
        <w:tabs>
          <w:tab w:val="left" w:pos="5040"/>
        </w:tabs>
        <w:jc w:val="both"/>
        <w:rPr>
          <w:sz w:val="20"/>
          <w:szCs w:val="20"/>
        </w:rPr>
      </w:pPr>
      <w:r w:rsidRPr="002F51AA">
        <w:rPr>
          <w:sz w:val="20"/>
          <w:szCs w:val="20"/>
        </w:rPr>
        <w:tab/>
        <w:t>Attorney Signature</w:t>
      </w:r>
    </w:p>
    <w:p w:rsidR="002F51AA" w:rsidRPr="002F51AA" w:rsidRDefault="002F51AA" w:rsidP="002F51AA">
      <w:pPr>
        <w:tabs>
          <w:tab w:val="left" w:pos="5040"/>
          <w:tab w:val="left" w:pos="8640"/>
        </w:tabs>
        <w:jc w:val="both"/>
        <w:rPr>
          <w:sz w:val="20"/>
          <w:szCs w:val="20"/>
          <w:u w:val="single"/>
        </w:rPr>
      </w:pPr>
      <w:r w:rsidRPr="002F51AA">
        <w:rPr>
          <w:sz w:val="20"/>
          <w:szCs w:val="20"/>
        </w:rPr>
        <w:tab/>
      </w:r>
      <w:r w:rsidRPr="002F51AA">
        <w:rPr>
          <w:sz w:val="20"/>
          <w:szCs w:val="20"/>
          <w:u w:val="single"/>
        </w:rPr>
        <w:tab/>
      </w:r>
    </w:p>
    <w:p w:rsidR="002F51AA" w:rsidRPr="002F51AA" w:rsidRDefault="002F51AA" w:rsidP="002F51AA">
      <w:pPr>
        <w:tabs>
          <w:tab w:val="left" w:pos="5040"/>
        </w:tabs>
        <w:jc w:val="both"/>
        <w:rPr>
          <w:sz w:val="20"/>
          <w:szCs w:val="20"/>
        </w:rPr>
      </w:pPr>
      <w:r w:rsidRPr="002F51AA">
        <w:rPr>
          <w:sz w:val="20"/>
          <w:szCs w:val="20"/>
        </w:rPr>
        <w:tab/>
        <w:t>Address</w:t>
      </w:r>
    </w:p>
    <w:p w:rsidR="002F51AA" w:rsidRPr="002F51AA" w:rsidRDefault="002F51AA" w:rsidP="002F51AA">
      <w:pPr>
        <w:tabs>
          <w:tab w:val="left" w:pos="5040"/>
          <w:tab w:val="left" w:pos="8640"/>
        </w:tabs>
        <w:jc w:val="both"/>
        <w:rPr>
          <w:sz w:val="20"/>
          <w:szCs w:val="20"/>
          <w:u w:val="single"/>
        </w:rPr>
      </w:pPr>
      <w:r w:rsidRPr="002F51AA">
        <w:rPr>
          <w:sz w:val="20"/>
          <w:szCs w:val="20"/>
        </w:rPr>
        <w:tab/>
      </w:r>
      <w:r w:rsidRPr="002F51AA">
        <w:rPr>
          <w:sz w:val="20"/>
          <w:szCs w:val="20"/>
          <w:u w:val="single"/>
        </w:rPr>
        <w:tab/>
      </w:r>
    </w:p>
    <w:p w:rsidR="002F51AA" w:rsidRPr="002F51AA" w:rsidRDefault="002F51AA" w:rsidP="002F51AA">
      <w:pPr>
        <w:tabs>
          <w:tab w:val="left" w:pos="5040"/>
        </w:tabs>
        <w:jc w:val="both"/>
        <w:rPr>
          <w:sz w:val="20"/>
          <w:szCs w:val="20"/>
        </w:rPr>
      </w:pPr>
      <w:r w:rsidRPr="002F51AA">
        <w:rPr>
          <w:sz w:val="20"/>
          <w:szCs w:val="20"/>
        </w:rPr>
        <w:tab/>
        <w:t>City, State, Zip</w:t>
      </w:r>
    </w:p>
    <w:p w:rsidR="002F51AA" w:rsidRPr="002F51AA" w:rsidRDefault="002F51AA" w:rsidP="002F51AA">
      <w:pPr>
        <w:tabs>
          <w:tab w:val="left" w:pos="5040"/>
          <w:tab w:val="left" w:pos="8640"/>
        </w:tabs>
        <w:jc w:val="both"/>
        <w:rPr>
          <w:sz w:val="20"/>
          <w:szCs w:val="20"/>
          <w:u w:val="single"/>
        </w:rPr>
      </w:pPr>
      <w:r w:rsidRPr="002F51AA">
        <w:rPr>
          <w:sz w:val="20"/>
          <w:szCs w:val="20"/>
        </w:rPr>
        <w:tab/>
      </w:r>
      <w:r w:rsidRPr="002F51AA">
        <w:rPr>
          <w:sz w:val="20"/>
          <w:szCs w:val="20"/>
          <w:u w:val="single"/>
        </w:rPr>
        <w:tab/>
      </w:r>
    </w:p>
    <w:p w:rsidR="002F51AA" w:rsidRPr="002F51AA" w:rsidRDefault="002F51AA" w:rsidP="002F51AA">
      <w:pPr>
        <w:tabs>
          <w:tab w:val="left" w:pos="5040"/>
        </w:tabs>
        <w:jc w:val="both"/>
        <w:rPr>
          <w:sz w:val="20"/>
          <w:szCs w:val="20"/>
        </w:rPr>
      </w:pPr>
      <w:r w:rsidRPr="002F51AA">
        <w:rPr>
          <w:sz w:val="20"/>
          <w:szCs w:val="20"/>
        </w:rPr>
        <w:tab/>
        <w:t>Telephone and Facsimile</w:t>
      </w:r>
    </w:p>
    <w:p w:rsidR="002F51AA" w:rsidRPr="002F51AA" w:rsidRDefault="002F51AA" w:rsidP="002F51AA">
      <w:pPr>
        <w:tabs>
          <w:tab w:val="left" w:pos="5040"/>
          <w:tab w:val="left" w:pos="8640"/>
        </w:tabs>
        <w:jc w:val="both"/>
        <w:rPr>
          <w:sz w:val="20"/>
          <w:szCs w:val="20"/>
          <w:u w:val="single"/>
        </w:rPr>
      </w:pPr>
      <w:r w:rsidRPr="002F51AA">
        <w:rPr>
          <w:sz w:val="20"/>
          <w:szCs w:val="20"/>
        </w:rPr>
        <w:tab/>
      </w:r>
      <w:r w:rsidRPr="002F51AA">
        <w:rPr>
          <w:sz w:val="20"/>
          <w:szCs w:val="20"/>
          <w:u w:val="single"/>
        </w:rPr>
        <w:tab/>
      </w:r>
    </w:p>
    <w:p w:rsidR="00110D6B" w:rsidRPr="002F51AA" w:rsidRDefault="002F51AA" w:rsidP="002F51AA">
      <w:pPr>
        <w:tabs>
          <w:tab w:val="left" w:pos="5040"/>
        </w:tabs>
        <w:jc w:val="both"/>
        <w:rPr>
          <w:sz w:val="20"/>
          <w:szCs w:val="20"/>
        </w:rPr>
      </w:pPr>
      <w:r w:rsidRPr="002F51AA">
        <w:rPr>
          <w:sz w:val="20"/>
          <w:szCs w:val="20"/>
        </w:rPr>
        <w:tab/>
        <w:t>E-mail Addres</w:t>
      </w:r>
      <w:r w:rsidR="00110D6B" w:rsidRPr="002F51AA">
        <w:rPr>
          <w:sz w:val="20"/>
          <w:szCs w:val="20"/>
        </w:rPr>
        <w:t>s</w:t>
      </w:r>
    </w:p>
    <w:p w:rsidR="00110D6B" w:rsidRPr="00156442" w:rsidRDefault="00110D6B">
      <w:pPr>
        <w:ind w:firstLine="5040"/>
        <w:jc w:val="both"/>
        <w:rPr>
          <w:sz w:val="22"/>
          <w:szCs w:val="22"/>
        </w:rPr>
        <w:sectPr w:rsidR="00110D6B" w:rsidRPr="00156442" w:rsidSect="002F51AA">
          <w:headerReference w:type="default" r:id="rId8"/>
          <w:pgSz w:w="12240" w:h="15840"/>
          <w:pgMar w:top="360" w:right="1440" w:bottom="810" w:left="1440" w:header="270" w:footer="432" w:gutter="0"/>
          <w:cols w:space="720"/>
          <w:noEndnote/>
          <w:docGrid w:linePitch="326"/>
        </w:sectPr>
      </w:pPr>
    </w:p>
    <w:p w:rsidR="00110D6B" w:rsidRPr="00DD2150" w:rsidRDefault="00110D6B" w:rsidP="00156442">
      <w:pPr>
        <w:jc w:val="center"/>
      </w:pPr>
      <w:r w:rsidRPr="00DD2150">
        <w:lastRenderedPageBreak/>
        <w:t>IN THE UNITED STATES BANKRUPTCY COURT</w:t>
      </w:r>
    </w:p>
    <w:p w:rsidR="00110D6B" w:rsidRPr="00DD2150" w:rsidRDefault="00110D6B" w:rsidP="00156442">
      <w:pPr>
        <w:jc w:val="center"/>
      </w:pPr>
      <w:r w:rsidRPr="00DD2150">
        <w:t>FOR THE EASTERN DISTRICT OF OKLAHOMA</w:t>
      </w:r>
    </w:p>
    <w:p w:rsidR="00110D6B" w:rsidRPr="00DD2150" w:rsidRDefault="00110D6B">
      <w:pPr>
        <w:jc w:val="both"/>
      </w:pPr>
    </w:p>
    <w:p w:rsidR="00110D6B" w:rsidRPr="00DD2150" w:rsidRDefault="00110D6B">
      <w:pPr>
        <w:jc w:val="both"/>
      </w:pPr>
      <w:r w:rsidRPr="00DD2150">
        <w:t>In Re:</w:t>
      </w:r>
    </w:p>
    <w:p w:rsidR="00110D6B" w:rsidRPr="00DD2150" w:rsidRDefault="00110D6B">
      <w:pPr>
        <w:jc w:val="both"/>
      </w:pPr>
    </w:p>
    <w:p w:rsidR="00110D6B" w:rsidRPr="00DD2150" w:rsidRDefault="00110D6B">
      <w:pPr>
        <w:ind w:firstLine="5760"/>
        <w:jc w:val="both"/>
      </w:pPr>
      <w:r w:rsidRPr="00DD2150">
        <w:t xml:space="preserve">Case No.  </w:t>
      </w:r>
      <w:r w:rsidRPr="00DD2150">
        <w:rPr>
          <w:u w:val="single"/>
        </w:rPr>
        <w:t xml:space="preserve">                  </w:t>
      </w:r>
    </w:p>
    <w:p w:rsidR="00110D6B" w:rsidRPr="00DD2150" w:rsidRDefault="00110D6B">
      <w:pPr>
        <w:ind w:firstLine="5760"/>
        <w:jc w:val="both"/>
      </w:pPr>
      <w:r w:rsidRPr="00DD2150">
        <w:t xml:space="preserve">Chapter </w:t>
      </w:r>
      <w:r w:rsidRPr="00DD2150">
        <w:rPr>
          <w:u w:val="single"/>
        </w:rPr>
        <w:t xml:space="preserve">        </w:t>
      </w:r>
    </w:p>
    <w:p w:rsidR="00110D6B" w:rsidRPr="00DD2150" w:rsidRDefault="00110D6B">
      <w:pPr>
        <w:ind w:firstLine="1440"/>
        <w:jc w:val="both"/>
      </w:pPr>
      <w:r w:rsidRPr="00DD2150">
        <w:t>Debtor(s).</w:t>
      </w:r>
    </w:p>
    <w:p w:rsidR="00110D6B" w:rsidRPr="00DD2150" w:rsidRDefault="00110D6B">
      <w:pPr>
        <w:jc w:val="both"/>
      </w:pPr>
    </w:p>
    <w:p w:rsidR="00110D6B" w:rsidRPr="00DD2150" w:rsidRDefault="00110D6B">
      <w:pPr>
        <w:jc w:val="both"/>
      </w:pPr>
    </w:p>
    <w:p w:rsidR="00110D6B" w:rsidRPr="00DD2150" w:rsidRDefault="00110D6B">
      <w:pPr>
        <w:jc w:val="both"/>
      </w:pPr>
    </w:p>
    <w:p w:rsidR="00110D6B" w:rsidRPr="00DD2150" w:rsidRDefault="00110D6B">
      <w:pPr>
        <w:jc w:val="both"/>
      </w:pPr>
    </w:p>
    <w:p w:rsidR="00110D6B" w:rsidRPr="00DD2150" w:rsidRDefault="00110D6B" w:rsidP="00156442">
      <w:pPr>
        <w:jc w:val="center"/>
      </w:pPr>
      <w:r w:rsidRPr="00DD2150">
        <w:rPr>
          <w:u w:val="single"/>
        </w:rPr>
        <w:t>CERTIFICATE OF MAILING</w:t>
      </w:r>
    </w:p>
    <w:p w:rsidR="00110D6B" w:rsidRPr="00DD2150" w:rsidRDefault="00110D6B">
      <w:pPr>
        <w:jc w:val="both"/>
      </w:pPr>
    </w:p>
    <w:p w:rsidR="00110D6B" w:rsidRPr="00DD2150" w:rsidRDefault="00110D6B">
      <w:pPr>
        <w:ind w:firstLine="720"/>
        <w:jc w:val="both"/>
      </w:pPr>
    </w:p>
    <w:p w:rsidR="00110D6B" w:rsidRPr="00DD2150" w:rsidRDefault="00110D6B">
      <w:pPr>
        <w:ind w:firstLine="720"/>
        <w:jc w:val="both"/>
      </w:pPr>
      <w:r w:rsidRPr="00DD2150">
        <w:rPr>
          <w:u w:val="single"/>
        </w:rPr>
        <w:t xml:space="preserve">                         </w:t>
      </w:r>
      <w:r w:rsidRPr="00DD2150">
        <w:t xml:space="preserve"> </w:t>
      </w:r>
      <w:proofErr w:type="gramStart"/>
      <w:r w:rsidRPr="00DD2150">
        <w:t>does</w:t>
      </w:r>
      <w:proofErr w:type="gramEnd"/>
      <w:r w:rsidRPr="00DD2150">
        <w:t xml:space="preserve"> hereby certify that on </w:t>
      </w:r>
      <w:r w:rsidRPr="00DD2150">
        <w:rPr>
          <w:u w:val="single"/>
        </w:rPr>
        <w:t xml:space="preserve">   (Date)          </w:t>
      </w:r>
      <w:r w:rsidRPr="00DD2150">
        <w:t>, true and correct copies of the Motion to Convert from Chapter 13 to Chapter [11or 12] and Notice of Motion were mailed with proper postage prepaid to the interested parties listed below and in the manner set forth.</w:t>
      </w:r>
    </w:p>
    <w:p w:rsidR="00110D6B" w:rsidRPr="00DD2150" w:rsidRDefault="00110D6B">
      <w:pPr>
        <w:jc w:val="both"/>
      </w:pPr>
    </w:p>
    <w:p w:rsidR="00110D6B" w:rsidRPr="00DD2150" w:rsidRDefault="00110D6B">
      <w:pPr>
        <w:jc w:val="both"/>
      </w:pPr>
      <w:r w:rsidRPr="00DD2150">
        <w:t>First Class Mail:</w:t>
      </w:r>
    </w:p>
    <w:p w:rsidR="00110D6B" w:rsidRPr="00DD2150" w:rsidRDefault="00110D6B">
      <w:pPr>
        <w:jc w:val="both"/>
      </w:pPr>
    </w:p>
    <w:p w:rsidR="00110D6B" w:rsidRPr="00DD2150" w:rsidRDefault="00110D6B">
      <w:pPr>
        <w:jc w:val="both"/>
      </w:pPr>
    </w:p>
    <w:p w:rsidR="00110D6B" w:rsidRPr="00DD2150" w:rsidRDefault="00110D6B">
      <w:pPr>
        <w:jc w:val="both"/>
      </w:pPr>
    </w:p>
    <w:p w:rsidR="00110D6B" w:rsidRPr="00DD2150" w:rsidRDefault="00110D6B">
      <w:pPr>
        <w:jc w:val="both"/>
      </w:pPr>
    </w:p>
    <w:p w:rsidR="00112F2C" w:rsidRPr="00112F2C" w:rsidRDefault="00112F2C" w:rsidP="00EC0857">
      <w:pPr>
        <w:tabs>
          <w:tab w:val="left" w:pos="4770"/>
          <w:tab w:val="left" w:pos="5040"/>
          <w:tab w:val="left" w:pos="8640"/>
        </w:tabs>
        <w:jc w:val="both"/>
        <w:rPr>
          <w:u w:val="single"/>
        </w:rPr>
      </w:pPr>
      <w:r>
        <w:tab/>
      </w:r>
      <w:r w:rsidR="00EC0857">
        <w:t>S/</w:t>
      </w:r>
      <w:r w:rsidR="00EC0857">
        <w:tab/>
      </w:r>
      <w:bookmarkStart w:id="0" w:name="_GoBack"/>
      <w:bookmarkEnd w:id="0"/>
      <w:r>
        <w:rPr>
          <w:u w:val="single"/>
        </w:rPr>
        <w:tab/>
      </w:r>
    </w:p>
    <w:p w:rsidR="00112F2C" w:rsidRPr="00DD2150" w:rsidRDefault="00112F2C" w:rsidP="00112F2C">
      <w:pPr>
        <w:tabs>
          <w:tab w:val="left" w:pos="5040"/>
        </w:tabs>
        <w:jc w:val="both"/>
      </w:pPr>
      <w:r>
        <w:tab/>
      </w:r>
      <w:r w:rsidRPr="00DD2150">
        <w:t>Attorney Signature</w:t>
      </w:r>
    </w:p>
    <w:p w:rsidR="00112F2C" w:rsidRPr="00DD2150" w:rsidRDefault="00112F2C" w:rsidP="00112F2C">
      <w:pPr>
        <w:tabs>
          <w:tab w:val="left" w:pos="5040"/>
          <w:tab w:val="left" w:pos="8640"/>
        </w:tabs>
        <w:jc w:val="both"/>
        <w:rPr>
          <w:u w:val="single"/>
        </w:rPr>
      </w:pPr>
      <w:r>
        <w:tab/>
      </w:r>
      <w:r>
        <w:rPr>
          <w:u w:val="single"/>
        </w:rPr>
        <w:tab/>
      </w:r>
    </w:p>
    <w:p w:rsidR="00112F2C" w:rsidRPr="00DD2150" w:rsidRDefault="00112F2C" w:rsidP="00112F2C">
      <w:pPr>
        <w:tabs>
          <w:tab w:val="left" w:pos="5040"/>
        </w:tabs>
        <w:jc w:val="both"/>
      </w:pPr>
      <w:r>
        <w:tab/>
      </w:r>
      <w:r w:rsidRPr="00DD2150">
        <w:t>Address</w:t>
      </w:r>
    </w:p>
    <w:p w:rsidR="00112F2C" w:rsidRPr="00DD2150" w:rsidRDefault="00112F2C" w:rsidP="00112F2C">
      <w:pPr>
        <w:tabs>
          <w:tab w:val="left" w:pos="5040"/>
          <w:tab w:val="left" w:pos="8640"/>
        </w:tabs>
        <w:jc w:val="both"/>
        <w:rPr>
          <w:u w:val="single"/>
        </w:rPr>
      </w:pPr>
      <w:r>
        <w:tab/>
      </w:r>
      <w:r>
        <w:rPr>
          <w:u w:val="single"/>
        </w:rPr>
        <w:tab/>
      </w:r>
    </w:p>
    <w:p w:rsidR="00112F2C" w:rsidRPr="00DD2150" w:rsidRDefault="00112F2C" w:rsidP="00112F2C">
      <w:pPr>
        <w:tabs>
          <w:tab w:val="left" w:pos="5040"/>
        </w:tabs>
        <w:jc w:val="both"/>
      </w:pPr>
      <w:r>
        <w:tab/>
      </w:r>
      <w:r w:rsidRPr="00DD2150">
        <w:t>City, State, Zip</w:t>
      </w:r>
    </w:p>
    <w:p w:rsidR="00112F2C" w:rsidRPr="00DD2150" w:rsidRDefault="00112F2C" w:rsidP="00112F2C">
      <w:pPr>
        <w:tabs>
          <w:tab w:val="left" w:pos="5040"/>
          <w:tab w:val="left" w:pos="8640"/>
        </w:tabs>
        <w:jc w:val="both"/>
        <w:rPr>
          <w:u w:val="single"/>
        </w:rPr>
      </w:pPr>
      <w:r>
        <w:tab/>
      </w:r>
      <w:r>
        <w:rPr>
          <w:u w:val="single"/>
        </w:rPr>
        <w:tab/>
      </w:r>
    </w:p>
    <w:p w:rsidR="00112F2C" w:rsidRPr="00DD2150" w:rsidRDefault="00112F2C" w:rsidP="00112F2C">
      <w:pPr>
        <w:tabs>
          <w:tab w:val="left" w:pos="5040"/>
        </w:tabs>
        <w:jc w:val="both"/>
      </w:pPr>
      <w:r>
        <w:tab/>
      </w:r>
      <w:r w:rsidRPr="00DD2150">
        <w:t>Telephone and Facsimile</w:t>
      </w:r>
    </w:p>
    <w:p w:rsidR="00112F2C" w:rsidRPr="00DD2150" w:rsidRDefault="00112F2C" w:rsidP="00112F2C">
      <w:pPr>
        <w:tabs>
          <w:tab w:val="left" w:pos="5040"/>
          <w:tab w:val="left" w:pos="8640"/>
        </w:tabs>
        <w:jc w:val="both"/>
        <w:rPr>
          <w:u w:val="single"/>
        </w:rPr>
      </w:pPr>
      <w:r>
        <w:tab/>
      </w:r>
      <w:r>
        <w:rPr>
          <w:u w:val="single"/>
        </w:rPr>
        <w:tab/>
      </w:r>
    </w:p>
    <w:p w:rsidR="00110D6B" w:rsidRPr="00DD2150" w:rsidRDefault="003932AE" w:rsidP="003932AE">
      <w:pPr>
        <w:tabs>
          <w:tab w:val="left" w:pos="5040"/>
          <w:tab w:val="right" w:pos="9360"/>
        </w:tabs>
        <w:jc w:val="both"/>
      </w:pPr>
      <w:r>
        <w:tab/>
      </w:r>
      <w:r w:rsidR="00112F2C" w:rsidRPr="00DD2150">
        <w:t>E-mail Address</w:t>
      </w:r>
    </w:p>
    <w:p w:rsidR="00110D6B" w:rsidRPr="00DD2150" w:rsidRDefault="00110D6B">
      <w:pPr>
        <w:jc w:val="both"/>
      </w:pPr>
    </w:p>
    <w:p w:rsidR="00110D6B" w:rsidRPr="00DD2150" w:rsidRDefault="00110D6B">
      <w:pPr>
        <w:jc w:val="both"/>
      </w:pPr>
    </w:p>
    <w:p w:rsidR="00110D6B" w:rsidRPr="00DD2150" w:rsidRDefault="00110D6B" w:rsidP="00156442">
      <w:pPr>
        <w:jc w:val="both"/>
      </w:pPr>
    </w:p>
    <w:p w:rsidR="00110D6B" w:rsidRPr="00DD2150" w:rsidRDefault="00110D6B">
      <w:pPr>
        <w:jc w:val="both"/>
      </w:pPr>
    </w:p>
    <w:p w:rsidR="00110D6B" w:rsidRPr="00DD2150" w:rsidRDefault="00110D6B">
      <w:pPr>
        <w:jc w:val="both"/>
      </w:pPr>
    </w:p>
    <w:p w:rsidR="00110D6B" w:rsidRPr="00DD2150" w:rsidRDefault="00110D6B">
      <w:pPr>
        <w:jc w:val="both"/>
        <w:sectPr w:rsidR="00110D6B" w:rsidRPr="00DD2150">
          <w:pgSz w:w="12240" w:h="15840"/>
          <w:pgMar w:top="1350" w:right="1440" w:bottom="1440" w:left="1440" w:header="1350" w:footer="1440" w:gutter="0"/>
          <w:cols w:space="720"/>
          <w:noEndnote/>
        </w:sectPr>
      </w:pPr>
    </w:p>
    <w:p w:rsidR="00C35DF0" w:rsidRDefault="00C35DF0" w:rsidP="00C35DF0">
      <w:pPr>
        <w:jc w:val="center"/>
      </w:pPr>
      <w:bookmarkStart w:id="1" w:name="QuickMark"/>
      <w:bookmarkEnd w:id="1"/>
      <w:r>
        <w:rPr>
          <w:b/>
        </w:rPr>
        <w:lastRenderedPageBreak/>
        <w:t>IN THE UNITED STATES BANKRUPTCY COURT</w:t>
      </w:r>
      <w:r>
        <w:rPr>
          <w:b/>
        </w:rPr>
        <w:br/>
        <w:t>FOR THE EASTERN DISTRICT OF OKLAHOMA</w:t>
      </w:r>
    </w:p>
    <w:p w:rsidR="00C35DF0" w:rsidRDefault="00C35DF0" w:rsidP="00C35DF0">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0"/>
        <w:gridCol w:w="3500"/>
      </w:tblGrid>
      <w:tr w:rsidR="00C35DF0" w:rsidTr="00A12AC1">
        <w:trPr>
          <w:trHeight w:val="1143"/>
        </w:trPr>
        <w:tc>
          <w:tcPr>
            <w:tcW w:w="5850" w:type="dxa"/>
          </w:tcPr>
          <w:p w:rsidR="00C35DF0" w:rsidRDefault="00C35DF0" w:rsidP="00A12AC1">
            <w:pPr>
              <w:tabs>
                <w:tab w:val="left" w:pos="5940"/>
              </w:tabs>
            </w:pPr>
            <w:r>
              <w:rPr>
                <w:b/>
              </w:rPr>
              <w:t xml:space="preserve">IN RE: </w:t>
            </w:r>
          </w:p>
          <w:p w:rsidR="00C35DF0" w:rsidRDefault="00C35DF0" w:rsidP="00A12AC1">
            <w:pPr>
              <w:tabs>
                <w:tab w:val="left" w:pos="1062"/>
                <w:tab w:val="left" w:pos="5940"/>
              </w:tabs>
            </w:pPr>
          </w:p>
          <w:p w:rsidR="00C35DF0" w:rsidRDefault="00C35DF0" w:rsidP="00A12AC1">
            <w:pPr>
              <w:tabs>
                <w:tab w:val="left" w:pos="5940"/>
              </w:tabs>
            </w:pPr>
          </w:p>
        </w:tc>
        <w:tc>
          <w:tcPr>
            <w:tcW w:w="3500" w:type="dxa"/>
            <w:hideMark/>
          </w:tcPr>
          <w:p w:rsidR="00C35DF0" w:rsidRDefault="00C35DF0" w:rsidP="00A12AC1">
            <w:pPr>
              <w:tabs>
                <w:tab w:val="left" w:pos="5940"/>
              </w:tabs>
              <w:rPr>
                <w:b/>
              </w:rPr>
            </w:pPr>
            <w:r>
              <w:rPr>
                <w:b/>
              </w:rPr>
              <w:t>CASE NO.</w:t>
            </w:r>
            <w:r>
              <w:t xml:space="preserve">  </w:t>
            </w:r>
            <w:r>
              <w:rPr>
                <w:b/>
              </w:rPr>
              <w:t>– TRC</w:t>
            </w:r>
          </w:p>
          <w:p w:rsidR="00C35DF0" w:rsidRDefault="00C35DF0" w:rsidP="00A12AC1">
            <w:pPr>
              <w:tabs>
                <w:tab w:val="left" w:pos="5940"/>
              </w:tabs>
            </w:pPr>
            <w:r>
              <w:rPr>
                <w:b/>
              </w:rPr>
              <w:t>CHAPTER</w:t>
            </w:r>
            <w:r>
              <w:t xml:space="preserve">  11</w:t>
            </w:r>
          </w:p>
        </w:tc>
      </w:tr>
      <w:tr w:rsidR="00C35DF0" w:rsidTr="00A12AC1">
        <w:tc>
          <w:tcPr>
            <w:tcW w:w="5850" w:type="dxa"/>
            <w:hideMark/>
          </w:tcPr>
          <w:p w:rsidR="00C35DF0" w:rsidRDefault="00C35DF0" w:rsidP="00A12AC1">
            <w:pPr>
              <w:tabs>
                <w:tab w:val="left" w:pos="1422"/>
              </w:tabs>
              <w:rPr>
                <w:b/>
              </w:rPr>
            </w:pPr>
            <w:r>
              <w:tab/>
            </w:r>
            <w:r>
              <w:rPr>
                <w:b/>
              </w:rPr>
              <w:t>Debtor(s).</w:t>
            </w:r>
          </w:p>
        </w:tc>
        <w:tc>
          <w:tcPr>
            <w:tcW w:w="3500" w:type="dxa"/>
          </w:tcPr>
          <w:p w:rsidR="00C35DF0" w:rsidRDefault="00C35DF0" w:rsidP="00A12AC1"/>
        </w:tc>
      </w:tr>
      <w:tr w:rsidR="00C35DF0" w:rsidTr="00A12AC1">
        <w:tc>
          <w:tcPr>
            <w:tcW w:w="5850" w:type="dxa"/>
          </w:tcPr>
          <w:p w:rsidR="00C35DF0" w:rsidRDefault="00C35DF0" w:rsidP="00A12AC1">
            <w:pPr>
              <w:tabs>
                <w:tab w:val="left" w:pos="2160"/>
              </w:tabs>
            </w:pPr>
          </w:p>
        </w:tc>
        <w:tc>
          <w:tcPr>
            <w:tcW w:w="3500" w:type="dxa"/>
          </w:tcPr>
          <w:p w:rsidR="00C35DF0" w:rsidRDefault="00C35DF0" w:rsidP="00A12AC1"/>
        </w:tc>
      </w:tr>
      <w:tr w:rsidR="00C35DF0" w:rsidTr="00A12AC1">
        <w:trPr>
          <w:trHeight w:val="288"/>
        </w:trPr>
        <w:tc>
          <w:tcPr>
            <w:tcW w:w="9350" w:type="dxa"/>
            <w:gridSpan w:val="2"/>
            <w:hideMark/>
          </w:tcPr>
          <w:p w:rsidR="00C35DF0" w:rsidRDefault="00C35DF0" w:rsidP="00A12AC1">
            <w:bookmarkStart w:id="2" w:name="a5"/>
            <w:bookmarkEnd w:id="2"/>
            <w:r>
              <w:t xml:space="preserve">Re: </w:t>
            </w:r>
          </w:p>
        </w:tc>
      </w:tr>
      <w:tr w:rsidR="00C35DF0" w:rsidTr="00A12AC1">
        <w:trPr>
          <w:trHeight w:val="288"/>
        </w:trPr>
        <w:tc>
          <w:tcPr>
            <w:tcW w:w="9350" w:type="dxa"/>
            <w:gridSpan w:val="2"/>
          </w:tcPr>
          <w:p w:rsidR="00C35DF0" w:rsidRDefault="00C35DF0" w:rsidP="00A12AC1"/>
        </w:tc>
      </w:tr>
      <w:tr w:rsidR="00C35DF0" w:rsidTr="00A12AC1">
        <w:trPr>
          <w:trHeight w:val="288"/>
        </w:trPr>
        <w:tc>
          <w:tcPr>
            <w:tcW w:w="9350" w:type="dxa"/>
            <w:gridSpan w:val="2"/>
            <w:hideMark/>
          </w:tcPr>
          <w:p w:rsidR="00C35DF0" w:rsidRDefault="00C35DF0" w:rsidP="00A12AC1">
            <w:r>
              <w:t xml:space="preserve">Filed: </w:t>
            </w:r>
          </w:p>
        </w:tc>
      </w:tr>
      <w:tr w:rsidR="00C35DF0" w:rsidTr="00A12AC1">
        <w:trPr>
          <w:trHeight w:val="288"/>
        </w:trPr>
        <w:tc>
          <w:tcPr>
            <w:tcW w:w="9350" w:type="dxa"/>
            <w:gridSpan w:val="2"/>
          </w:tcPr>
          <w:p w:rsidR="00C35DF0" w:rsidRDefault="00C35DF0" w:rsidP="00A12AC1"/>
        </w:tc>
      </w:tr>
      <w:tr w:rsidR="00C35DF0" w:rsidTr="00A12AC1">
        <w:trPr>
          <w:trHeight w:val="288"/>
        </w:trPr>
        <w:tc>
          <w:tcPr>
            <w:tcW w:w="9350" w:type="dxa"/>
            <w:gridSpan w:val="2"/>
            <w:hideMark/>
          </w:tcPr>
          <w:p w:rsidR="00C35DF0" w:rsidRDefault="00C35DF0" w:rsidP="00A12AC1">
            <w:r>
              <w:t xml:space="preserve">Docket Entry No(s): </w:t>
            </w:r>
          </w:p>
        </w:tc>
      </w:tr>
    </w:tbl>
    <w:p w:rsidR="00110D6B" w:rsidRPr="00DD2150" w:rsidRDefault="00110D6B">
      <w:pPr>
        <w:jc w:val="both"/>
      </w:pPr>
    </w:p>
    <w:p w:rsidR="00110D6B" w:rsidRPr="00DD2150" w:rsidRDefault="00110D6B">
      <w:pPr>
        <w:jc w:val="center"/>
      </w:pPr>
      <w:r w:rsidRPr="00DD2150">
        <w:t xml:space="preserve">ORDER CONVERTING CHAPTER 13 CASE TO A CHAPTER 11 CASE </w:t>
      </w:r>
    </w:p>
    <w:p w:rsidR="00110D6B" w:rsidRPr="00DD2150" w:rsidRDefault="00110D6B">
      <w:pPr>
        <w:jc w:val="both"/>
      </w:pPr>
    </w:p>
    <w:p w:rsidR="00110D6B" w:rsidRPr="00DD2150" w:rsidRDefault="00110D6B">
      <w:pPr>
        <w:ind w:firstLine="720"/>
        <w:jc w:val="both"/>
      </w:pPr>
      <w:r w:rsidRPr="00DD2150">
        <w:t>[Movant</w:t>
      </w:r>
      <w:r w:rsidRPr="00DD2150">
        <w:sym w:font="WP TypographicSymbols" w:char="003D"/>
      </w:r>
      <w:r w:rsidRPr="00DD2150">
        <w:t xml:space="preserve">s Name} has filed a motion, in accordance with 11 U.S.C. </w:t>
      </w:r>
      <w:r w:rsidRPr="00DD2150">
        <w:sym w:font="WP TypographicSymbols" w:char="0027"/>
      </w:r>
      <w:r w:rsidRPr="00DD2150">
        <w:t>1307(d)</w:t>
      </w:r>
      <w:proofErr w:type="gramStart"/>
      <w:r w:rsidRPr="00DD2150">
        <w:t>,(</w:t>
      </w:r>
      <w:proofErr w:type="gramEnd"/>
      <w:r w:rsidRPr="00DD2150">
        <w:t xml:space="preserve">e)and (f)  and Rules 9014 and 1017(f)(1), Fed. R. </w:t>
      </w:r>
      <w:proofErr w:type="spellStart"/>
      <w:r w:rsidRPr="00DD2150">
        <w:t>Bankr</w:t>
      </w:r>
      <w:proofErr w:type="spellEnd"/>
      <w:r w:rsidRPr="00DD2150">
        <w:t>. P., seeking to convert this case to a case under Chapter 11 of the Bankruptcy Code (Title 11 of the United States Code).  The court finds that the debtor is eligible to be a debtor under Chapter 11 and, after notice, that the motion should be granted.</w:t>
      </w:r>
    </w:p>
    <w:p w:rsidR="00110D6B" w:rsidRPr="00DD2150" w:rsidRDefault="00110D6B">
      <w:pPr>
        <w:jc w:val="both"/>
      </w:pPr>
    </w:p>
    <w:p w:rsidR="00110D6B" w:rsidRPr="00DD2150" w:rsidRDefault="00110D6B">
      <w:pPr>
        <w:ind w:left="720"/>
        <w:jc w:val="both"/>
      </w:pPr>
      <w:r w:rsidRPr="00DD2150">
        <w:t>IT IS ORDERED THAT:</w:t>
      </w:r>
    </w:p>
    <w:p w:rsidR="00156442" w:rsidRDefault="00156442">
      <w:pPr>
        <w:ind w:firstLine="720"/>
        <w:jc w:val="both"/>
        <w:sectPr w:rsidR="00156442">
          <w:footerReference w:type="default" r:id="rId9"/>
          <w:pgSz w:w="12240" w:h="15840"/>
          <w:pgMar w:top="5760" w:right="1440" w:bottom="1440" w:left="1440" w:header="5760" w:footer="1440" w:gutter="0"/>
          <w:cols w:space="720"/>
          <w:noEndnote/>
        </w:sectPr>
      </w:pPr>
    </w:p>
    <w:p w:rsidR="00110D6B" w:rsidRPr="00DD2150" w:rsidRDefault="00110D6B">
      <w:pPr>
        <w:ind w:firstLine="720"/>
        <w:jc w:val="both"/>
      </w:pPr>
    </w:p>
    <w:p w:rsidR="00110D6B" w:rsidRPr="00DD2150" w:rsidRDefault="00110D6B">
      <w:pPr>
        <w:pStyle w:val="Level1"/>
        <w:numPr>
          <w:ilvl w:val="0"/>
          <w:numId w:val="1"/>
        </w:numPr>
        <w:tabs>
          <w:tab w:val="left" w:pos="-1440"/>
          <w:tab w:val="num" w:pos="1440"/>
        </w:tabs>
        <w:jc w:val="both"/>
      </w:pPr>
      <w:r w:rsidRPr="00DD2150">
        <w:t>This Chapter 13 case is converted to a Chapter 11.</w:t>
      </w:r>
    </w:p>
    <w:p w:rsidR="00110D6B" w:rsidRPr="00DD2150" w:rsidRDefault="00110D6B">
      <w:pPr>
        <w:pStyle w:val="Level1"/>
        <w:numPr>
          <w:ilvl w:val="0"/>
          <w:numId w:val="1"/>
        </w:numPr>
        <w:tabs>
          <w:tab w:val="left" w:pos="-1440"/>
          <w:tab w:val="num" w:pos="1440"/>
        </w:tabs>
        <w:jc w:val="both"/>
      </w:pPr>
      <w:r w:rsidRPr="00DD2150">
        <w:t>The Chapter 13 trustee shall:</w:t>
      </w:r>
    </w:p>
    <w:p w:rsidR="00110D6B" w:rsidRPr="00DD2150" w:rsidRDefault="00110D6B">
      <w:pPr>
        <w:pStyle w:val="Level2"/>
        <w:numPr>
          <w:ilvl w:val="1"/>
          <w:numId w:val="1"/>
        </w:numPr>
        <w:tabs>
          <w:tab w:val="left" w:pos="-1440"/>
          <w:tab w:val="num" w:pos="2160"/>
        </w:tabs>
        <w:jc w:val="both"/>
      </w:pPr>
      <w:r w:rsidRPr="00DD2150">
        <w:t xml:space="preserve">forthwith turnover to the debtor or Chapter 11 trustee if one has been </w:t>
      </w:r>
      <w:r w:rsidRPr="00DD2150">
        <w:lastRenderedPageBreak/>
        <w:t>appointed, all records and property of the estate under his custody and control; and</w:t>
      </w:r>
    </w:p>
    <w:p w:rsidR="00110D6B" w:rsidRPr="00DD2150" w:rsidRDefault="00110D6B">
      <w:pPr>
        <w:pStyle w:val="Level2"/>
        <w:numPr>
          <w:ilvl w:val="1"/>
          <w:numId w:val="1"/>
        </w:numPr>
        <w:tabs>
          <w:tab w:val="left" w:pos="-1440"/>
          <w:tab w:val="num" w:pos="2160"/>
        </w:tabs>
        <w:jc w:val="both"/>
      </w:pPr>
      <w:r w:rsidRPr="00DD2150">
        <w:t xml:space="preserve">within 30 days file a final report and account of all receipts and distributions made together with a report on administration of the case, as required by 11 U.S.C. </w:t>
      </w:r>
      <w:r w:rsidRPr="00DD2150">
        <w:sym w:font="WP TypographicSymbols" w:char="0027"/>
      </w:r>
      <w:r w:rsidRPr="00DD2150">
        <w:t>704(a)(9).</w:t>
      </w:r>
    </w:p>
    <w:p w:rsidR="00110D6B" w:rsidRPr="00DD2150" w:rsidRDefault="00110D6B">
      <w:pPr>
        <w:tabs>
          <w:tab w:val="left" w:pos="-1440"/>
        </w:tabs>
        <w:ind w:left="1440" w:hanging="720"/>
        <w:jc w:val="both"/>
      </w:pPr>
      <w:r w:rsidRPr="00DD2150">
        <w:t>3.</w:t>
      </w:r>
      <w:r w:rsidRPr="00DD2150">
        <w:tab/>
        <w:t>The debtor, within 14 days of the date of this order, shall file:</w:t>
      </w:r>
    </w:p>
    <w:p w:rsidR="00110D6B" w:rsidRPr="00DD2150" w:rsidRDefault="00110D6B">
      <w:pPr>
        <w:tabs>
          <w:tab w:val="left" w:pos="-1440"/>
        </w:tabs>
        <w:ind w:left="2160" w:hanging="720"/>
        <w:jc w:val="both"/>
      </w:pPr>
      <w:r w:rsidRPr="00DD2150">
        <w:t>a.</w:t>
      </w:r>
      <w:r w:rsidRPr="00DD2150">
        <w:tab/>
        <w:t>a list of the debtor</w:t>
      </w:r>
      <w:r w:rsidRPr="00DD2150">
        <w:sym w:font="WP TypographicSymbols" w:char="003D"/>
      </w:r>
      <w:r w:rsidRPr="00DD2150">
        <w:t>s equity security holders of each class, showing the number and kind of interests registered in the name of each holder and the last known name and address or place of business of each holder, as required by Bankruptcy Rule 1007(a)(3), and</w:t>
      </w:r>
    </w:p>
    <w:p w:rsidR="00110D6B" w:rsidRPr="00DD2150" w:rsidRDefault="00110D6B">
      <w:pPr>
        <w:tabs>
          <w:tab w:val="left" w:pos="-1440"/>
        </w:tabs>
        <w:ind w:left="2160" w:hanging="720"/>
        <w:jc w:val="both"/>
      </w:pPr>
      <w:proofErr w:type="gramStart"/>
      <w:r w:rsidRPr="00DD2150">
        <w:t>b</w:t>
      </w:r>
      <w:proofErr w:type="gramEnd"/>
      <w:r w:rsidRPr="00DD2150">
        <w:t>.</w:t>
      </w:r>
      <w:r w:rsidRPr="00DD2150">
        <w:tab/>
        <w:t xml:space="preserve"> the statements and schedules required by Bankruptcy Rules 1007(b), if such documents have not already been filed, and</w:t>
      </w:r>
    </w:p>
    <w:p w:rsidR="00110D6B" w:rsidRPr="00DD2150" w:rsidRDefault="00110D6B">
      <w:pPr>
        <w:tabs>
          <w:tab w:val="left" w:pos="-1440"/>
        </w:tabs>
        <w:ind w:left="2160" w:hanging="720"/>
        <w:jc w:val="both"/>
      </w:pPr>
      <w:proofErr w:type="gramStart"/>
      <w:r w:rsidRPr="00DD2150">
        <w:t>c</w:t>
      </w:r>
      <w:proofErr w:type="gramEnd"/>
      <w:r w:rsidRPr="00DD2150">
        <w:t>.</w:t>
      </w:r>
      <w:r w:rsidRPr="00DD2150">
        <w:tab/>
        <w:t xml:space="preserve"> a Statement of Current Monthly Income (Form </w:t>
      </w:r>
      <w:r w:rsidR="009F724B">
        <w:t>1</w:t>
      </w:r>
      <w:r w:rsidRPr="00DD2150">
        <w:t xml:space="preserve">22B). </w:t>
      </w:r>
    </w:p>
    <w:p w:rsidR="00110D6B" w:rsidRPr="00DD2150" w:rsidRDefault="00110D6B">
      <w:pPr>
        <w:tabs>
          <w:tab w:val="left" w:pos="-1440"/>
        </w:tabs>
        <w:ind w:left="1440" w:hanging="720"/>
        <w:jc w:val="both"/>
      </w:pPr>
      <w:r w:rsidRPr="00DD2150">
        <w:t>4.</w:t>
      </w:r>
      <w:r w:rsidRPr="00DD2150">
        <w:tab/>
        <w:t>The debtor, within 2 days of the date of this orders, shall file a list of names, addresses and amount of claims of the creditors that hold the 20 largest unsecured claims, as required by Bankruptcy Rule 1007(d).</w:t>
      </w:r>
    </w:p>
    <w:p w:rsidR="00110D6B" w:rsidRPr="00DD2150" w:rsidRDefault="00110D6B">
      <w:pPr>
        <w:tabs>
          <w:tab w:val="left" w:pos="-1440"/>
        </w:tabs>
        <w:ind w:left="1440" w:hanging="720"/>
        <w:jc w:val="both"/>
      </w:pPr>
      <w:r w:rsidRPr="00DD2150">
        <w:t>5.</w:t>
      </w:r>
      <w:r w:rsidRPr="00DD2150">
        <w:tab/>
        <w:t xml:space="preserve">(The Movant) shall pay the $765.00 filing fee within 2 (two) days of the entry of this Order pursuant to 11 U.S.C. </w:t>
      </w:r>
      <w:r w:rsidRPr="00DD2150">
        <w:sym w:font="WP TypographicSymbols" w:char="0027"/>
      </w:r>
      <w:r w:rsidRPr="00DD2150">
        <w:t>1930(a</w:t>
      </w:r>
      <w:proofErr w:type="gramStart"/>
      <w:r w:rsidRPr="00DD2150">
        <w:t>)(</w:t>
      </w:r>
      <w:proofErr w:type="gramEnd"/>
      <w:r w:rsidRPr="00DD2150">
        <w:t xml:space="preserve">6).  In order for the debtor's attorney to pay the fee online, the attorney shall file a text only entry in the case. Under the </w:t>
      </w:r>
      <w:r w:rsidRPr="00DD2150">
        <w:sym w:font="WP TypographicSymbols" w:char="0041"/>
      </w:r>
      <w:r w:rsidRPr="00DD2150">
        <w:t>Bankruptcy</w:t>
      </w:r>
      <w:r w:rsidRPr="00DD2150">
        <w:sym w:font="WP TypographicSymbols" w:char="0040"/>
      </w:r>
      <w:r w:rsidRPr="00DD2150">
        <w:t xml:space="preserve"> heading in CM/ECF and under the </w:t>
      </w:r>
      <w:r w:rsidRPr="00DD2150">
        <w:sym w:font="WP TypographicSymbols" w:char="0041"/>
      </w:r>
      <w:proofErr w:type="gramStart"/>
      <w:r w:rsidRPr="00DD2150">
        <w:t>Other</w:t>
      </w:r>
      <w:proofErr w:type="gramEnd"/>
      <w:r w:rsidRPr="00DD2150">
        <w:sym w:font="WP TypographicSymbols" w:char="0040"/>
      </w:r>
      <w:r w:rsidRPr="00DD2150">
        <w:t xml:space="preserve"> category, the attorney will select the event </w:t>
      </w:r>
      <w:r w:rsidRPr="00DD2150">
        <w:sym w:font="WP TypographicSymbols" w:char="0041"/>
      </w:r>
      <w:r w:rsidRPr="00DD2150">
        <w:t>Filing Fee - Conversion to Chapter 11".  After completing this entry, the attorney shall pay the fee electronically. Failure to do so shall result in dismissal of the case without further notice.</w:t>
      </w:r>
    </w:p>
    <w:p w:rsidR="00110D6B" w:rsidRPr="00DD2150" w:rsidRDefault="00110D6B">
      <w:pPr>
        <w:jc w:val="both"/>
      </w:pPr>
    </w:p>
    <w:p w:rsidR="00110D6B" w:rsidRPr="00DD2150" w:rsidRDefault="00110D6B">
      <w:pPr>
        <w:jc w:val="center"/>
      </w:pPr>
      <w:r w:rsidRPr="00DD2150">
        <w:t>###</w:t>
      </w:r>
    </w:p>
    <w:p w:rsidR="00110D6B" w:rsidRPr="00DD2150" w:rsidRDefault="00110D6B">
      <w:pPr>
        <w:jc w:val="center"/>
        <w:sectPr w:rsidR="00110D6B" w:rsidRPr="00DD2150" w:rsidSect="00156442">
          <w:footerReference w:type="default" r:id="rId10"/>
          <w:type w:val="continuous"/>
          <w:pgSz w:w="12240" w:h="15840"/>
          <w:pgMar w:top="1440" w:right="1440" w:bottom="1440" w:left="1440" w:header="1440" w:footer="720" w:gutter="0"/>
          <w:cols w:space="720"/>
          <w:noEndnote/>
          <w:docGrid w:linePitch="326"/>
        </w:sectPr>
      </w:pPr>
    </w:p>
    <w:p w:rsidR="000954EA" w:rsidRDefault="000954EA" w:rsidP="000954EA">
      <w:pPr>
        <w:jc w:val="center"/>
      </w:pPr>
      <w:r>
        <w:rPr>
          <w:b/>
        </w:rPr>
        <w:lastRenderedPageBreak/>
        <w:t>IN THE UNITED STATES BANKRUPTCY COURT</w:t>
      </w:r>
      <w:r>
        <w:rPr>
          <w:b/>
        </w:rPr>
        <w:br/>
        <w:t>FOR THE EASTERN DISTRICT OF OKLAHOMA</w:t>
      </w:r>
    </w:p>
    <w:p w:rsidR="000954EA" w:rsidRDefault="000954EA" w:rsidP="000954EA">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0"/>
        <w:gridCol w:w="3500"/>
      </w:tblGrid>
      <w:tr w:rsidR="000954EA" w:rsidTr="00A12AC1">
        <w:trPr>
          <w:trHeight w:val="1143"/>
        </w:trPr>
        <w:tc>
          <w:tcPr>
            <w:tcW w:w="5850" w:type="dxa"/>
          </w:tcPr>
          <w:p w:rsidR="000954EA" w:rsidRDefault="000954EA" w:rsidP="00A12AC1">
            <w:pPr>
              <w:tabs>
                <w:tab w:val="left" w:pos="5940"/>
              </w:tabs>
            </w:pPr>
            <w:r>
              <w:rPr>
                <w:b/>
              </w:rPr>
              <w:t xml:space="preserve">IN RE: </w:t>
            </w:r>
          </w:p>
          <w:p w:rsidR="000954EA" w:rsidRDefault="000954EA" w:rsidP="00A12AC1">
            <w:pPr>
              <w:tabs>
                <w:tab w:val="left" w:pos="1062"/>
                <w:tab w:val="left" w:pos="5940"/>
              </w:tabs>
            </w:pPr>
          </w:p>
          <w:p w:rsidR="000954EA" w:rsidRDefault="000954EA" w:rsidP="00A12AC1">
            <w:pPr>
              <w:tabs>
                <w:tab w:val="left" w:pos="5940"/>
              </w:tabs>
            </w:pPr>
          </w:p>
        </w:tc>
        <w:tc>
          <w:tcPr>
            <w:tcW w:w="3500" w:type="dxa"/>
            <w:hideMark/>
          </w:tcPr>
          <w:p w:rsidR="000954EA" w:rsidRDefault="000954EA" w:rsidP="00A12AC1">
            <w:pPr>
              <w:tabs>
                <w:tab w:val="left" w:pos="5940"/>
              </w:tabs>
              <w:rPr>
                <w:b/>
              </w:rPr>
            </w:pPr>
            <w:r>
              <w:rPr>
                <w:b/>
              </w:rPr>
              <w:t>CASE NO.</w:t>
            </w:r>
            <w:r>
              <w:t xml:space="preserve">  </w:t>
            </w:r>
            <w:r>
              <w:rPr>
                <w:b/>
              </w:rPr>
              <w:t>– TRC</w:t>
            </w:r>
          </w:p>
          <w:p w:rsidR="000954EA" w:rsidRDefault="000954EA" w:rsidP="00A12AC1">
            <w:pPr>
              <w:tabs>
                <w:tab w:val="left" w:pos="5940"/>
              </w:tabs>
            </w:pPr>
            <w:r>
              <w:rPr>
                <w:b/>
              </w:rPr>
              <w:t>CHAPTER</w:t>
            </w:r>
            <w:r>
              <w:t xml:space="preserve">  12</w:t>
            </w:r>
          </w:p>
        </w:tc>
      </w:tr>
      <w:tr w:rsidR="000954EA" w:rsidTr="00A12AC1">
        <w:tc>
          <w:tcPr>
            <w:tcW w:w="5850" w:type="dxa"/>
            <w:hideMark/>
          </w:tcPr>
          <w:p w:rsidR="000954EA" w:rsidRDefault="000954EA" w:rsidP="00A12AC1">
            <w:pPr>
              <w:tabs>
                <w:tab w:val="left" w:pos="1422"/>
              </w:tabs>
              <w:rPr>
                <w:b/>
              </w:rPr>
            </w:pPr>
            <w:r>
              <w:tab/>
            </w:r>
            <w:r>
              <w:rPr>
                <w:b/>
              </w:rPr>
              <w:t>Debtor(s).</w:t>
            </w:r>
          </w:p>
        </w:tc>
        <w:tc>
          <w:tcPr>
            <w:tcW w:w="3500" w:type="dxa"/>
          </w:tcPr>
          <w:p w:rsidR="000954EA" w:rsidRDefault="000954EA" w:rsidP="00A12AC1"/>
        </w:tc>
      </w:tr>
      <w:tr w:rsidR="000954EA" w:rsidTr="00A12AC1">
        <w:tc>
          <w:tcPr>
            <w:tcW w:w="5850" w:type="dxa"/>
          </w:tcPr>
          <w:p w:rsidR="000954EA" w:rsidRDefault="000954EA" w:rsidP="00A12AC1">
            <w:pPr>
              <w:tabs>
                <w:tab w:val="left" w:pos="2160"/>
              </w:tabs>
            </w:pPr>
          </w:p>
        </w:tc>
        <w:tc>
          <w:tcPr>
            <w:tcW w:w="3500" w:type="dxa"/>
          </w:tcPr>
          <w:p w:rsidR="000954EA" w:rsidRDefault="000954EA" w:rsidP="00A12AC1"/>
        </w:tc>
      </w:tr>
      <w:tr w:rsidR="000954EA" w:rsidTr="00A12AC1">
        <w:trPr>
          <w:trHeight w:val="288"/>
        </w:trPr>
        <w:tc>
          <w:tcPr>
            <w:tcW w:w="9350" w:type="dxa"/>
            <w:gridSpan w:val="2"/>
            <w:hideMark/>
          </w:tcPr>
          <w:p w:rsidR="000954EA" w:rsidRDefault="000954EA" w:rsidP="00A12AC1">
            <w:r>
              <w:t xml:space="preserve">Re: </w:t>
            </w:r>
          </w:p>
        </w:tc>
      </w:tr>
      <w:tr w:rsidR="000954EA" w:rsidTr="00A12AC1">
        <w:trPr>
          <w:trHeight w:val="288"/>
        </w:trPr>
        <w:tc>
          <w:tcPr>
            <w:tcW w:w="9350" w:type="dxa"/>
            <w:gridSpan w:val="2"/>
          </w:tcPr>
          <w:p w:rsidR="000954EA" w:rsidRDefault="000954EA" w:rsidP="00A12AC1"/>
        </w:tc>
      </w:tr>
      <w:tr w:rsidR="000954EA" w:rsidTr="00A12AC1">
        <w:trPr>
          <w:trHeight w:val="288"/>
        </w:trPr>
        <w:tc>
          <w:tcPr>
            <w:tcW w:w="9350" w:type="dxa"/>
            <w:gridSpan w:val="2"/>
            <w:hideMark/>
          </w:tcPr>
          <w:p w:rsidR="000954EA" w:rsidRDefault="000954EA" w:rsidP="00A12AC1">
            <w:r>
              <w:t xml:space="preserve">Filed: </w:t>
            </w:r>
          </w:p>
        </w:tc>
      </w:tr>
      <w:tr w:rsidR="000954EA" w:rsidTr="00A12AC1">
        <w:trPr>
          <w:trHeight w:val="288"/>
        </w:trPr>
        <w:tc>
          <w:tcPr>
            <w:tcW w:w="9350" w:type="dxa"/>
            <w:gridSpan w:val="2"/>
          </w:tcPr>
          <w:p w:rsidR="000954EA" w:rsidRDefault="000954EA" w:rsidP="00A12AC1"/>
        </w:tc>
      </w:tr>
      <w:tr w:rsidR="000954EA" w:rsidTr="00A12AC1">
        <w:trPr>
          <w:trHeight w:val="288"/>
        </w:trPr>
        <w:tc>
          <w:tcPr>
            <w:tcW w:w="9350" w:type="dxa"/>
            <w:gridSpan w:val="2"/>
            <w:hideMark/>
          </w:tcPr>
          <w:p w:rsidR="000954EA" w:rsidRDefault="000954EA" w:rsidP="00A12AC1">
            <w:r>
              <w:t xml:space="preserve">Docket Entry No(s): </w:t>
            </w:r>
          </w:p>
        </w:tc>
      </w:tr>
    </w:tbl>
    <w:p w:rsidR="00110D6B" w:rsidRPr="00DD2150" w:rsidRDefault="00110D6B"/>
    <w:p w:rsidR="00110D6B" w:rsidRPr="00DD2150" w:rsidRDefault="00110D6B"/>
    <w:p w:rsidR="00110D6B" w:rsidRPr="00DD2150" w:rsidRDefault="00110D6B">
      <w:pPr>
        <w:jc w:val="center"/>
      </w:pPr>
      <w:r w:rsidRPr="00DD2150">
        <w:t>ORDER CONVERTING CHAPTER 13 CASE TO CHAPTER 12 CASE</w:t>
      </w:r>
    </w:p>
    <w:p w:rsidR="00110D6B" w:rsidRPr="00DD2150" w:rsidRDefault="00110D6B"/>
    <w:p w:rsidR="00110D6B" w:rsidRPr="00DD2150" w:rsidRDefault="00110D6B"/>
    <w:p w:rsidR="00110D6B" w:rsidRPr="00DD2150" w:rsidRDefault="00110D6B">
      <w:pPr>
        <w:ind w:firstLine="720"/>
        <w:jc w:val="both"/>
      </w:pPr>
      <w:r w:rsidRPr="00DD2150">
        <w:t>{Movant</w:t>
      </w:r>
      <w:r w:rsidRPr="00DD2150">
        <w:sym w:font="WP TypographicSymbols" w:char="003D"/>
      </w:r>
      <w:r w:rsidRPr="00DD2150">
        <w:t xml:space="preserve">s Name} has filed a motion in accordance with 11 U.S.C. </w:t>
      </w:r>
      <w:r w:rsidRPr="00DD2150">
        <w:sym w:font="WP TypographicSymbols" w:char="0027"/>
      </w:r>
      <w:r w:rsidRPr="00DD2150">
        <w:t>1307(d)</w:t>
      </w:r>
      <w:proofErr w:type="gramStart"/>
      <w:r w:rsidRPr="00DD2150">
        <w:t>,(</w:t>
      </w:r>
      <w:proofErr w:type="gramEnd"/>
      <w:r w:rsidRPr="00DD2150">
        <w:t xml:space="preserve">e) and (f) and Rules 9014 and 1017(f)(1) Fed. R. </w:t>
      </w:r>
      <w:proofErr w:type="spellStart"/>
      <w:r w:rsidRPr="00DD2150">
        <w:t>Bankr</w:t>
      </w:r>
      <w:proofErr w:type="spellEnd"/>
      <w:r w:rsidRPr="00DD2150">
        <w:t>. P., seeking to convert this case to a case under chapter 12 of the Bankruptcy Code (Title 11 of the United States Code).  The court finds that the debtor is eligible to be a debtor under chapter 12 and, after notice, that the motion should be granted.</w:t>
      </w:r>
    </w:p>
    <w:p w:rsidR="00110D6B" w:rsidRPr="00DD2150" w:rsidRDefault="00110D6B">
      <w:pPr>
        <w:jc w:val="both"/>
      </w:pPr>
    </w:p>
    <w:p w:rsidR="00110D6B" w:rsidRPr="00DD2150" w:rsidRDefault="00110D6B">
      <w:pPr>
        <w:ind w:left="720"/>
        <w:jc w:val="both"/>
      </w:pPr>
      <w:r w:rsidRPr="00DD2150">
        <w:t>IT IS ORDERED THAT:</w:t>
      </w:r>
    </w:p>
    <w:p w:rsidR="00110D6B" w:rsidRPr="00DD2150" w:rsidRDefault="00110D6B">
      <w:pPr>
        <w:ind w:left="720"/>
        <w:jc w:val="both"/>
        <w:sectPr w:rsidR="00110D6B" w:rsidRPr="00DD2150" w:rsidSect="002F51AA">
          <w:pgSz w:w="12240" w:h="15840"/>
          <w:pgMar w:top="5760" w:right="1440" w:bottom="1440" w:left="1440" w:header="1440" w:footer="1296" w:gutter="0"/>
          <w:cols w:space="720"/>
          <w:noEndnote/>
          <w:docGrid w:linePitch="326"/>
        </w:sectPr>
      </w:pPr>
    </w:p>
    <w:p w:rsidR="00110D6B" w:rsidRPr="00DD2150" w:rsidRDefault="00110D6B" w:rsidP="00E5300A">
      <w:pPr>
        <w:pStyle w:val="Level1"/>
        <w:numPr>
          <w:ilvl w:val="0"/>
          <w:numId w:val="3"/>
        </w:numPr>
        <w:tabs>
          <w:tab w:val="left" w:pos="-1440"/>
          <w:tab w:val="num" w:pos="1440"/>
        </w:tabs>
        <w:jc w:val="both"/>
      </w:pPr>
      <w:r w:rsidRPr="00DD2150">
        <w:t>This chapter 13 case is converted to a chapter 12.</w:t>
      </w:r>
    </w:p>
    <w:p w:rsidR="00110D6B" w:rsidRPr="00DD2150" w:rsidRDefault="00110D6B">
      <w:pPr>
        <w:pStyle w:val="Level1"/>
        <w:numPr>
          <w:ilvl w:val="0"/>
          <w:numId w:val="1"/>
        </w:numPr>
        <w:tabs>
          <w:tab w:val="left" w:pos="-1440"/>
          <w:tab w:val="num" w:pos="1440"/>
        </w:tabs>
        <w:jc w:val="both"/>
      </w:pPr>
      <w:r w:rsidRPr="00DD2150">
        <w:t>The chapter 13 trustee shall file:</w:t>
      </w:r>
    </w:p>
    <w:p w:rsidR="00110D6B" w:rsidRPr="00DD2150" w:rsidRDefault="00110D6B" w:rsidP="002F51AA">
      <w:pPr>
        <w:tabs>
          <w:tab w:val="left" w:pos="-1440"/>
        </w:tabs>
        <w:ind w:left="2160" w:hanging="720"/>
        <w:jc w:val="both"/>
      </w:pPr>
      <w:r w:rsidRPr="00DD2150">
        <w:t>a.</w:t>
      </w:r>
      <w:r w:rsidRPr="00DD2150">
        <w:tab/>
        <w:t xml:space="preserve">within 30 days a final report and account of all receipts and disbursements </w:t>
      </w:r>
      <w:r w:rsidRPr="00DD2150">
        <w:lastRenderedPageBreak/>
        <w:t xml:space="preserve">made in the chapter 13 case and a report on the administration of the case pursuant to 11 U.S.C. </w:t>
      </w:r>
      <w:r w:rsidRPr="00DD2150">
        <w:sym w:font="WP TypographicSymbols" w:char="0027"/>
      </w:r>
      <w:r w:rsidRPr="00DD2150">
        <w:t>704(a)(9), and</w:t>
      </w:r>
    </w:p>
    <w:p w:rsidR="00110D6B" w:rsidRPr="00DD2150" w:rsidRDefault="00110D6B">
      <w:pPr>
        <w:tabs>
          <w:tab w:val="left" w:pos="-1440"/>
        </w:tabs>
        <w:ind w:left="2160" w:hanging="720"/>
        <w:jc w:val="both"/>
      </w:pPr>
      <w:proofErr w:type="gramStart"/>
      <w:r w:rsidRPr="00DD2150">
        <w:t>b</w:t>
      </w:r>
      <w:proofErr w:type="gramEnd"/>
      <w:r w:rsidRPr="00DD2150">
        <w:t>.</w:t>
      </w:r>
      <w:r w:rsidRPr="00DD2150">
        <w:tab/>
        <w:t>shall forthwith turnover to the chapter 12 trustee a copy of the petition, schedules, all records and property of the estate remaining in the trustee</w:t>
      </w:r>
      <w:r w:rsidRPr="00DD2150">
        <w:sym w:font="WP TypographicSymbols" w:char="003D"/>
      </w:r>
      <w:r w:rsidRPr="00DD2150">
        <w:t>s custody and control.</w:t>
      </w:r>
    </w:p>
    <w:p w:rsidR="00110D6B" w:rsidRPr="00DD2150" w:rsidRDefault="00110D6B">
      <w:pPr>
        <w:pStyle w:val="Level1"/>
        <w:numPr>
          <w:ilvl w:val="0"/>
          <w:numId w:val="1"/>
        </w:numPr>
        <w:tabs>
          <w:tab w:val="left" w:pos="-1440"/>
          <w:tab w:val="num" w:pos="1440"/>
        </w:tabs>
        <w:jc w:val="both"/>
      </w:pPr>
      <w:r w:rsidRPr="00DD2150">
        <w:t>The debtor, within 14 days of the date of this order, shall file:</w:t>
      </w:r>
    </w:p>
    <w:p w:rsidR="00110D6B" w:rsidRPr="00DD2150" w:rsidRDefault="00110D6B">
      <w:pPr>
        <w:pStyle w:val="Level2"/>
        <w:tabs>
          <w:tab w:val="left" w:pos="-1440"/>
          <w:tab w:val="num" w:pos="2160"/>
        </w:tabs>
        <w:jc w:val="both"/>
      </w:pPr>
      <w:r w:rsidRPr="00DD2150">
        <w:t>a list of the debtor</w:t>
      </w:r>
      <w:r w:rsidRPr="00DD2150">
        <w:sym w:font="WP TypographicSymbols" w:char="003D"/>
      </w:r>
      <w:r w:rsidRPr="00DD2150">
        <w:t>s equity security holders of each class, showing the number and kind of interests registered in the name of each holder and the last known name and address or place of business of each holder, as required by Bankruptcy Rule 1007(a)(3), if the debtor is a corporation; and</w:t>
      </w:r>
    </w:p>
    <w:p w:rsidR="00110D6B" w:rsidRPr="00DD2150" w:rsidRDefault="00110D6B">
      <w:pPr>
        <w:pStyle w:val="Level2"/>
        <w:tabs>
          <w:tab w:val="left" w:pos="-1440"/>
          <w:tab w:val="num" w:pos="2160"/>
        </w:tabs>
        <w:jc w:val="both"/>
      </w:pPr>
      <w:proofErr w:type="gramStart"/>
      <w:r w:rsidRPr="00DD2150">
        <w:t>the</w:t>
      </w:r>
      <w:proofErr w:type="gramEnd"/>
      <w:r w:rsidRPr="00DD2150">
        <w:t xml:space="preserve"> statements and schedules required by Bankruptcy Rule 1007(b), if such documents have not already been filed.</w:t>
      </w:r>
    </w:p>
    <w:p w:rsidR="00110D6B" w:rsidRPr="00DD2150" w:rsidRDefault="00110D6B">
      <w:pPr>
        <w:tabs>
          <w:tab w:val="left" w:pos="-1440"/>
        </w:tabs>
        <w:ind w:left="2160" w:hanging="720"/>
        <w:jc w:val="both"/>
      </w:pPr>
      <w:proofErr w:type="gramStart"/>
      <w:r w:rsidRPr="00DD2150">
        <w:t>c</w:t>
      </w:r>
      <w:proofErr w:type="gramEnd"/>
      <w:r w:rsidRPr="00DD2150">
        <w:t>.</w:t>
      </w:r>
      <w:r w:rsidRPr="00DD2150">
        <w:tab/>
        <w:t>a Chapter 12 Statement of Financial Affairs.</w:t>
      </w:r>
    </w:p>
    <w:p w:rsidR="00110D6B" w:rsidRPr="00DD2150" w:rsidRDefault="00110D6B">
      <w:pPr>
        <w:pStyle w:val="Level1"/>
        <w:tabs>
          <w:tab w:val="left" w:pos="-1440"/>
          <w:tab w:val="num" w:pos="1440"/>
        </w:tabs>
        <w:jc w:val="both"/>
      </w:pPr>
      <w:r w:rsidRPr="00DD2150">
        <w:t>The Deb</w:t>
      </w:r>
      <w:r w:rsidR="002F51AA">
        <w:t>t</w:t>
      </w:r>
      <w:r w:rsidRPr="00DD2150">
        <w:t>or within, 90 days from the date of this order, shall file a chapter 12 plan. If an extension is not granted by Court order, prior to the original due date, the Court will enter an ORDER DISMISSING your case without further notice or hearing.</w:t>
      </w:r>
    </w:p>
    <w:p w:rsidR="00110D6B" w:rsidRPr="00DD2150" w:rsidRDefault="00110D6B">
      <w:pPr>
        <w:pStyle w:val="Level1"/>
        <w:tabs>
          <w:tab w:val="left" w:pos="-1440"/>
          <w:tab w:val="num" w:pos="1440"/>
        </w:tabs>
        <w:jc w:val="both"/>
      </w:pPr>
      <w:r w:rsidRPr="00DD2150">
        <w:t>The trustee or any other party entitled to compensation may within 30 days of the date of this order file an application for compensation and reimbursement of expenses.</w:t>
      </w:r>
    </w:p>
    <w:p w:rsidR="00110D6B" w:rsidRPr="00DD2150" w:rsidRDefault="00110D6B">
      <w:pPr>
        <w:jc w:val="both"/>
      </w:pPr>
    </w:p>
    <w:p w:rsidR="00110D6B" w:rsidRPr="00DD2150" w:rsidRDefault="00110D6B">
      <w:pPr>
        <w:jc w:val="both"/>
      </w:pPr>
    </w:p>
    <w:p w:rsidR="00110D6B" w:rsidRPr="00DD2150" w:rsidRDefault="00110D6B" w:rsidP="00E5300A">
      <w:pPr>
        <w:jc w:val="center"/>
      </w:pPr>
      <w:r w:rsidRPr="00DD2150">
        <w:t>###</w:t>
      </w:r>
    </w:p>
    <w:sectPr w:rsidR="00110D6B" w:rsidRPr="00DD2150" w:rsidSect="002F51AA">
      <w:type w:val="continuous"/>
      <w:pgSz w:w="12240" w:h="15840"/>
      <w:pgMar w:top="1440" w:right="1440" w:bottom="1440" w:left="1440" w:header="144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0D6B" w:rsidRDefault="00110D6B" w:rsidP="00110D6B">
      <w:r>
        <w:separator/>
      </w:r>
    </w:p>
  </w:endnote>
  <w:endnote w:type="continuationSeparator" w:id="0">
    <w:p w:rsidR="00110D6B" w:rsidRDefault="00110D6B" w:rsidP="00110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P TypographicSymbols">
    <w:panose1 w:val="00000400000000000000"/>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D6B" w:rsidRDefault="00110D6B">
    <w:pPr>
      <w:spacing w:line="240" w:lineRule="exact"/>
    </w:pPr>
  </w:p>
  <w:p w:rsidR="00110D6B" w:rsidRDefault="00110D6B">
    <w:r>
      <w:rPr>
        <w:sz w:val="16"/>
        <w:szCs w:val="16"/>
      </w:rPr>
      <w:fldChar w:fldCharType="begin"/>
    </w:r>
    <w:r>
      <w:rPr>
        <w:sz w:val="16"/>
        <w:szCs w:val="16"/>
      </w:rPr>
      <w:instrText xml:space="preserve">FILENAME  \* upper \p </w:instrText>
    </w:r>
    <w:r>
      <w:rPr>
        <w:sz w:val="16"/>
        <w:szCs w:val="16"/>
      </w:rPr>
      <w:fldChar w:fldCharType="separate"/>
    </w:r>
    <w:r>
      <w:rPr>
        <w:sz w:val="16"/>
        <w:szCs w:val="16"/>
      </w:rPr>
      <w:t>S:\Local Rules &amp; Forms Admin Proceed FINAL\Local_Form_1017</w:t>
    </w:r>
    <w:r>
      <w:rPr>
        <w:sz w:val="16"/>
        <w:szCs w:val="16"/>
      </w:rPr>
      <w:noBreakHyphen/>
      <w:t>1(F)(1)(a)_Motion_to_Convert_13_to_11_or_12.wpd</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D6B" w:rsidRDefault="00110D6B">
    <w:pPr>
      <w:spacing w:line="240" w:lineRule="exact"/>
    </w:pPr>
  </w:p>
  <w:p w:rsidR="00110D6B" w:rsidRDefault="00110D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0D6B" w:rsidRDefault="00110D6B" w:rsidP="00110D6B">
      <w:r>
        <w:separator/>
      </w:r>
    </w:p>
  </w:footnote>
  <w:footnote w:type="continuationSeparator" w:id="0">
    <w:p w:rsidR="00110D6B" w:rsidRDefault="00110D6B" w:rsidP="00110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D6B" w:rsidRDefault="00110D6B">
    <w:pPr>
      <w:ind w:left="90"/>
    </w:pPr>
    <w:r>
      <w:rPr>
        <w:sz w:val="14"/>
        <w:szCs w:val="14"/>
      </w:rPr>
      <w:t>Form 1017-1(F</w:t>
    </w:r>
    <w:proofErr w:type="gramStart"/>
    <w:r>
      <w:rPr>
        <w:sz w:val="14"/>
        <w:szCs w:val="14"/>
      </w:rPr>
      <w:t>)(</w:t>
    </w:r>
    <w:proofErr w:type="gramEnd"/>
    <w:r>
      <w:rPr>
        <w:sz w:val="14"/>
        <w:szCs w:val="14"/>
      </w:rPr>
      <w:t>1)(a)</w:t>
    </w:r>
  </w:p>
  <w:p w:rsidR="00110D6B" w:rsidRDefault="00110D6B">
    <w:pPr>
      <w:spacing w:line="194"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D6B" w:rsidRPr="00156442" w:rsidRDefault="00110D6B" w:rsidP="001564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name w:val="ParaNumbers1"/>
    <w:lvl w:ilvl="0">
      <w:start w:val="1"/>
      <w:numFmt w:val="decimal"/>
      <w:pStyle w:val="Level1"/>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lvlOverride w:ilvl="0">
      <w:lvl w:ilvl="0">
        <w:start w:val="1"/>
        <w:numFmt w:val="decimal"/>
        <w:pStyle w:val="Level1"/>
        <w:lvlText w:val="%1."/>
        <w:lvlJc w:val="left"/>
      </w:lvl>
    </w:lvlOverride>
    <w:lvlOverride w:ilvl="1">
      <w:lvl w:ilvl="1">
        <w:start w:val="1"/>
        <w:numFmt w:val="lowerLetter"/>
        <w:pStyle w:val="Level2"/>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numFmt w:val="decimal"/>
        <w:lvlText w:val=""/>
        <w:lvlJc w:val="left"/>
      </w:lvl>
    </w:lvlOverride>
  </w:num>
  <w:num w:numId="2">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3">
    <w:abstractNumId w:val="0"/>
    <w:lvlOverride w:ilvl="0">
      <w:startOverride w:val="1"/>
      <w:lvl w:ilvl="0">
        <w:start w:val="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lvlOverride w:ilvl="8">
      <w:lvl w:ilvl="8">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D6B"/>
    <w:rsid w:val="000954EA"/>
    <w:rsid w:val="00110D6B"/>
    <w:rsid w:val="00112F2C"/>
    <w:rsid w:val="00156442"/>
    <w:rsid w:val="002F51AA"/>
    <w:rsid w:val="003932AE"/>
    <w:rsid w:val="007871CA"/>
    <w:rsid w:val="008E11BE"/>
    <w:rsid w:val="009F724B"/>
    <w:rsid w:val="00C35DF0"/>
    <w:rsid w:val="00C41059"/>
    <w:rsid w:val="00DD2150"/>
    <w:rsid w:val="00E5300A"/>
    <w:rsid w:val="00EC08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15:docId w15:val="{47838B72-0A6D-4EE7-BE7D-74D9F3510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numPr>
        <w:numId w:val="2"/>
      </w:numPr>
      <w:ind w:left="1440" w:hanging="720"/>
      <w:outlineLvl w:val="0"/>
    </w:pPr>
  </w:style>
  <w:style w:type="paragraph" w:customStyle="1" w:styleId="Level2">
    <w:name w:val="Level 2"/>
    <w:basedOn w:val="Normal"/>
    <w:uiPriority w:val="99"/>
    <w:pPr>
      <w:numPr>
        <w:ilvl w:val="1"/>
        <w:numId w:val="2"/>
      </w:numPr>
      <w:ind w:left="2160" w:hanging="720"/>
      <w:outlineLvl w:val="1"/>
    </w:pPr>
  </w:style>
  <w:style w:type="table" w:styleId="TableGrid">
    <w:name w:val="Table Grid"/>
    <w:basedOn w:val="TableNormal"/>
    <w:uiPriority w:val="39"/>
    <w:rsid w:val="00DD2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6442"/>
    <w:pPr>
      <w:tabs>
        <w:tab w:val="center" w:pos="4680"/>
        <w:tab w:val="right" w:pos="9360"/>
      </w:tabs>
    </w:pPr>
  </w:style>
  <w:style w:type="character" w:customStyle="1" w:styleId="HeaderChar">
    <w:name w:val="Header Char"/>
    <w:basedOn w:val="DefaultParagraphFont"/>
    <w:link w:val="Header"/>
    <w:uiPriority w:val="99"/>
    <w:rsid w:val="00156442"/>
    <w:rPr>
      <w:rFonts w:ascii="Times New Roman" w:hAnsi="Times New Roman" w:cs="Times New Roman"/>
      <w:sz w:val="24"/>
      <w:szCs w:val="24"/>
    </w:rPr>
  </w:style>
  <w:style w:type="paragraph" w:styleId="Footer">
    <w:name w:val="footer"/>
    <w:basedOn w:val="Normal"/>
    <w:link w:val="FooterChar"/>
    <w:uiPriority w:val="99"/>
    <w:unhideWhenUsed/>
    <w:rsid w:val="00156442"/>
    <w:pPr>
      <w:tabs>
        <w:tab w:val="center" w:pos="4680"/>
        <w:tab w:val="right" w:pos="9360"/>
      </w:tabs>
    </w:pPr>
  </w:style>
  <w:style w:type="character" w:customStyle="1" w:styleId="FooterChar">
    <w:name w:val="Footer Char"/>
    <w:basedOn w:val="DefaultParagraphFont"/>
    <w:link w:val="Footer"/>
    <w:uiPriority w:val="99"/>
    <w:rsid w:val="0015644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1260</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Cindi Howell</dc:creator>
  <cp:keywords/>
  <dc:description/>
  <cp:lastModifiedBy>Cindi Howell</cp:lastModifiedBy>
  <cp:revision>8</cp:revision>
  <dcterms:created xsi:type="dcterms:W3CDTF">2015-09-17T20:51:00Z</dcterms:created>
  <dcterms:modified xsi:type="dcterms:W3CDTF">2017-12-28T15:13:00Z</dcterms:modified>
</cp:coreProperties>
</file>